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1EFF11F" w14:textId="77777777" w:rsidR="00AD475C" w:rsidRDefault="00AD475C">
      <w:pPr>
        <w:jc w:val="right"/>
        <w:rPr>
          <w:rFonts w:ascii="Calibri" w:hAnsi="Calibri" w:cs="Arial"/>
          <w:b/>
          <w:bCs/>
          <w:i/>
          <w:smallCaps/>
        </w:rPr>
      </w:pPr>
    </w:p>
    <w:p w14:paraId="1D0226A1" w14:textId="77777777" w:rsidR="008E5317" w:rsidRDefault="008E5317">
      <w:pPr>
        <w:jc w:val="right"/>
        <w:rPr>
          <w:rFonts w:ascii="Calibri" w:hAnsi="Calibri" w:cs="Arial Black"/>
          <w:color w:val="000080"/>
          <w:sz w:val="36"/>
          <w:szCs w:val="44"/>
        </w:rPr>
      </w:pPr>
      <w:r w:rsidRPr="00A60E3C">
        <w:rPr>
          <w:rFonts w:ascii="Calibri" w:hAnsi="Calibri" w:cs="Arial"/>
          <w:b/>
          <w:bCs/>
          <w:i/>
          <w:smallCaps/>
        </w:rPr>
        <w:t xml:space="preserve">Allegato </w:t>
      </w:r>
      <w:r w:rsidR="00A60E3C" w:rsidRPr="00A60E3C">
        <w:rPr>
          <w:rFonts w:ascii="Calibri" w:hAnsi="Calibri" w:cs="Arial"/>
          <w:b/>
          <w:bCs/>
          <w:i/>
          <w:smallCaps/>
        </w:rPr>
        <w:t>2</w:t>
      </w:r>
      <w:r w:rsidR="00277041">
        <w:rPr>
          <w:rFonts w:ascii="Calibri" w:hAnsi="Calibri" w:cs="Arial"/>
          <w:b/>
          <w:bCs/>
          <w:i/>
          <w:smallCaps/>
        </w:rPr>
        <w:t>1</w:t>
      </w:r>
    </w:p>
    <w:p w14:paraId="26268C75" w14:textId="77777777" w:rsidR="008E5317" w:rsidRDefault="008E5317">
      <w:pPr>
        <w:jc w:val="center"/>
        <w:rPr>
          <w:rFonts w:ascii="Calibri" w:hAnsi="Calibri" w:cs="Arial Black"/>
          <w:color w:val="000080"/>
          <w:sz w:val="36"/>
          <w:szCs w:val="44"/>
        </w:rPr>
      </w:pPr>
    </w:p>
    <w:p w14:paraId="2FE719C7" w14:textId="77777777" w:rsidR="008E5317" w:rsidRDefault="008E5317">
      <w:pPr>
        <w:jc w:val="center"/>
        <w:rPr>
          <w:rFonts w:ascii="Calibri" w:hAnsi="Calibri" w:cs="Arial Black"/>
          <w:color w:val="000080"/>
          <w:sz w:val="36"/>
          <w:szCs w:val="44"/>
        </w:rPr>
      </w:pPr>
    </w:p>
    <w:p w14:paraId="196B5E51" w14:textId="77777777" w:rsidR="009760B1" w:rsidRDefault="009760B1" w:rsidP="009760B1">
      <w:pPr>
        <w:jc w:val="center"/>
        <w:rPr>
          <w:rFonts w:ascii="Calibri" w:hAnsi="Calibri" w:cs="Arial Black"/>
          <w:color w:val="000080"/>
          <w:sz w:val="36"/>
          <w:szCs w:val="44"/>
        </w:rPr>
      </w:pPr>
      <w:r w:rsidRPr="00A813B7">
        <w:rPr>
          <w:rFonts w:ascii="Calibri" w:hAnsi="Calibri" w:cs="Arial Black"/>
          <w:color w:val="000080"/>
          <w:sz w:val="36"/>
          <w:szCs w:val="44"/>
        </w:rPr>
        <w:t>Piano Operativo “Cultura e Turismo” FSC 2014-2020</w:t>
      </w:r>
    </w:p>
    <w:p w14:paraId="5A991078" w14:textId="77777777" w:rsidR="008E5317" w:rsidRDefault="008E5317">
      <w:pPr>
        <w:rPr>
          <w:rFonts w:ascii="Calibri" w:hAnsi="Calibri"/>
          <w:b/>
          <w:bCs/>
          <w:smallCaps/>
          <w:sz w:val="32"/>
          <w:szCs w:val="32"/>
        </w:rPr>
      </w:pPr>
    </w:p>
    <w:p w14:paraId="3D19C221" w14:textId="77777777" w:rsidR="006334BD" w:rsidRPr="002A2FE3" w:rsidRDefault="006334BD" w:rsidP="006334BD">
      <w:pPr>
        <w:shd w:val="clear" w:color="auto" w:fill="0000FF"/>
        <w:jc w:val="center"/>
        <w:rPr>
          <w:rFonts w:ascii="Calibri" w:hAnsi="Calibri"/>
          <w:b/>
          <w:bCs/>
          <w:smallCaps/>
          <w:color w:val="FFFFFF"/>
          <w:sz w:val="32"/>
          <w:szCs w:val="32"/>
        </w:rPr>
      </w:pPr>
    </w:p>
    <w:p w14:paraId="20395377" w14:textId="77777777" w:rsidR="00756EEC" w:rsidRDefault="008E5317" w:rsidP="002A2FE3">
      <w:pPr>
        <w:shd w:val="clear" w:color="auto" w:fill="0000FF"/>
        <w:jc w:val="center"/>
        <w:rPr>
          <w:rFonts w:ascii="Calibri" w:hAnsi="Calibri" w:cs="Arial"/>
          <w:b/>
          <w:bCs/>
          <w:smallCaps/>
          <w:color w:val="FFFFFF"/>
          <w:sz w:val="32"/>
          <w:szCs w:val="32"/>
        </w:rPr>
      </w:pPr>
      <w:r w:rsidRPr="002A2FE3">
        <w:rPr>
          <w:rFonts w:ascii="Calibri" w:hAnsi="Calibri"/>
          <w:b/>
          <w:bCs/>
          <w:smallCaps/>
          <w:color w:val="FFFFFF"/>
          <w:sz w:val="32"/>
          <w:szCs w:val="32"/>
        </w:rPr>
        <w:t xml:space="preserve">Check list </w:t>
      </w:r>
      <w:r w:rsidR="002A2FE3" w:rsidRPr="002A2FE3">
        <w:rPr>
          <w:rFonts w:ascii="Calibri" w:hAnsi="Calibri" w:cs="Arial"/>
          <w:b/>
          <w:bCs/>
          <w:smallCaps/>
          <w:color w:val="FFFFFF"/>
          <w:sz w:val="32"/>
          <w:szCs w:val="32"/>
        </w:rPr>
        <w:t>verifich</w:t>
      </w:r>
      <w:r w:rsidR="007C3BAD">
        <w:rPr>
          <w:rFonts w:ascii="Calibri" w:hAnsi="Calibri" w:cs="Arial"/>
          <w:b/>
          <w:bCs/>
          <w:smallCaps/>
          <w:color w:val="FFFFFF"/>
          <w:sz w:val="32"/>
          <w:szCs w:val="32"/>
        </w:rPr>
        <w:t xml:space="preserve">e di gestione </w:t>
      </w:r>
    </w:p>
    <w:p w14:paraId="5243D026" w14:textId="77777777" w:rsidR="008E5317" w:rsidRPr="002A2FE3" w:rsidRDefault="007C3BAD" w:rsidP="002A2FE3">
      <w:pPr>
        <w:shd w:val="clear" w:color="auto" w:fill="0000FF"/>
        <w:jc w:val="center"/>
        <w:rPr>
          <w:rFonts w:ascii="Calibri" w:hAnsi="Calibri" w:cs="Arial"/>
          <w:b/>
          <w:bCs/>
          <w:smallCaps/>
          <w:color w:val="FFFFFF"/>
          <w:sz w:val="32"/>
          <w:szCs w:val="32"/>
        </w:rPr>
      </w:pPr>
      <w:r>
        <w:rPr>
          <w:rFonts w:ascii="Calibri" w:hAnsi="Calibri" w:cs="Arial"/>
          <w:b/>
          <w:bCs/>
          <w:smallCaps/>
          <w:color w:val="FFFFFF"/>
          <w:sz w:val="32"/>
          <w:szCs w:val="32"/>
        </w:rPr>
        <w:t>(autocontrollo de</w:t>
      </w:r>
      <w:r w:rsidR="00756EEC">
        <w:rPr>
          <w:rFonts w:ascii="Calibri" w:hAnsi="Calibri" w:cs="Arial"/>
          <w:b/>
          <w:bCs/>
          <w:smallCaps/>
          <w:color w:val="FFFFFF"/>
          <w:sz w:val="32"/>
          <w:szCs w:val="32"/>
        </w:rPr>
        <w:t>i</w:t>
      </w:r>
      <w:r w:rsidR="002A2FE3" w:rsidRPr="002A2FE3">
        <w:rPr>
          <w:rFonts w:ascii="Calibri" w:hAnsi="Calibri" w:cs="Arial"/>
          <w:b/>
          <w:bCs/>
          <w:smallCaps/>
          <w:color w:val="FFFFFF"/>
          <w:sz w:val="32"/>
          <w:szCs w:val="32"/>
        </w:rPr>
        <w:t xml:space="preserve"> beneficiari) </w:t>
      </w:r>
    </w:p>
    <w:p w14:paraId="0E952C6E" w14:textId="77777777" w:rsidR="008E5317" w:rsidRPr="002A2FE3" w:rsidRDefault="008E5317">
      <w:pPr>
        <w:shd w:val="clear" w:color="auto" w:fill="0000FF"/>
        <w:jc w:val="center"/>
        <w:rPr>
          <w:rFonts w:ascii="Calibri" w:hAnsi="Calibri"/>
          <w:b/>
          <w:smallCaps/>
          <w:color w:val="FFFFFF"/>
          <w:sz w:val="32"/>
          <w:szCs w:val="32"/>
        </w:rPr>
      </w:pPr>
    </w:p>
    <w:p w14:paraId="0BD63DA6" w14:textId="77777777" w:rsidR="008E5317" w:rsidRDefault="008E5317">
      <w:pPr>
        <w:jc w:val="center"/>
        <w:rPr>
          <w:rFonts w:ascii="Calibri" w:hAnsi="Calibri" w:cs="Arial"/>
          <w:b/>
          <w:bCs/>
          <w:i/>
          <w:smallCaps/>
          <w:sz w:val="28"/>
          <w:szCs w:val="28"/>
        </w:rPr>
      </w:pPr>
    </w:p>
    <w:p w14:paraId="3507B9EF" w14:textId="77777777" w:rsidR="008E5317" w:rsidRDefault="008E5317">
      <w:pPr>
        <w:jc w:val="center"/>
        <w:rPr>
          <w:rFonts w:ascii="Calibri" w:hAnsi="Calibri" w:cs="Arial"/>
          <w:b/>
          <w:bCs/>
          <w:i/>
          <w:smallCaps/>
          <w:sz w:val="28"/>
          <w:szCs w:val="28"/>
        </w:rPr>
      </w:pPr>
    </w:p>
    <w:p w14:paraId="0474DB3F" w14:textId="77777777" w:rsidR="008E5317" w:rsidRDefault="008E5317">
      <w:pPr>
        <w:jc w:val="center"/>
        <w:rPr>
          <w:rFonts w:ascii="Calibri" w:hAnsi="Calibri" w:cs="Arial"/>
          <w:b/>
          <w:bCs/>
          <w:i/>
          <w:smallCaps/>
          <w:sz w:val="28"/>
          <w:szCs w:val="28"/>
        </w:rPr>
      </w:pPr>
    </w:p>
    <w:p w14:paraId="120BB610" w14:textId="77777777" w:rsidR="008E5317" w:rsidRDefault="008E5317">
      <w:pPr>
        <w:jc w:val="center"/>
        <w:rPr>
          <w:rFonts w:ascii="Calibri" w:hAnsi="Calibri" w:cs="Arial"/>
          <w:b/>
          <w:bCs/>
          <w:i/>
          <w:smallCaps/>
          <w:sz w:val="28"/>
          <w:szCs w:val="28"/>
        </w:rPr>
      </w:pPr>
    </w:p>
    <w:p w14:paraId="665443CD" w14:textId="77777777" w:rsidR="000A120F" w:rsidRPr="000A120F" w:rsidRDefault="000A120F">
      <w:pPr>
        <w:jc w:val="center"/>
        <w:rPr>
          <w:rFonts w:ascii="Calibri" w:hAnsi="Calibri" w:cs="Arial"/>
          <w:b/>
          <w:bCs/>
          <w:i/>
          <w:smallCaps/>
          <w:sz w:val="28"/>
        </w:rPr>
      </w:pPr>
    </w:p>
    <w:p w14:paraId="49B9EDF5" w14:textId="2F04D430" w:rsidR="008E5317" w:rsidRDefault="008E5317">
      <w:pPr>
        <w:jc w:val="center"/>
        <w:rPr>
          <w:rFonts w:ascii="Calibri" w:hAnsi="Calibri" w:cs="Arial"/>
          <w:b/>
          <w:bCs/>
          <w:i/>
          <w:smallCaps/>
        </w:rPr>
      </w:pPr>
    </w:p>
    <w:p w14:paraId="7CEAABB6" w14:textId="77777777" w:rsidR="008E5317" w:rsidRDefault="008E5317">
      <w:pPr>
        <w:jc w:val="center"/>
        <w:rPr>
          <w:rFonts w:ascii="Calibri" w:hAnsi="Calibri" w:cs="Arial"/>
          <w:b/>
          <w:bCs/>
          <w:i/>
          <w:smallCaps/>
        </w:rPr>
      </w:pPr>
    </w:p>
    <w:p w14:paraId="51CA71E8" w14:textId="77777777" w:rsidR="002668AF" w:rsidRDefault="002668AF">
      <w:pPr>
        <w:jc w:val="center"/>
        <w:rPr>
          <w:rFonts w:ascii="Calibri" w:hAnsi="Calibri" w:cs="Arial"/>
          <w:b/>
          <w:bCs/>
          <w:i/>
          <w:smallCaps/>
        </w:rPr>
      </w:pPr>
    </w:p>
    <w:p w14:paraId="5E80B6CF" w14:textId="77777777" w:rsidR="00E64219" w:rsidRPr="00E64219" w:rsidRDefault="00E64219" w:rsidP="00E64219">
      <w:pPr>
        <w:tabs>
          <w:tab w:val="left" w:pos="567"/>
        </w:tabs>
        <w:suppressAutoHyphens w:val="0"/>
        <w:spacing w:after="120" w:line="276" w:lineRule="auto"/>
        <w:rPr>
          <w:rFonts w:ascii="Book Antiqua" w:eastAsia="Calibri" w:hAnsi="Book Antiqua"/>
          <w:b/>
          <w:color w:val="993366"/>
          <w:sz w:val="28"/>
          <w:szCs w:val="28"/>
          <w:lang w:eastAsia="en-US"/>
        </w:rPr>
      </w:pPr>
    </w:p>
    <w:tbl>
      <w:tblPr>
        <w:tblW w:w="0" w:type="auto"/>
        <w:tblBorders>
          <w:top w:val="single" w:sz="12" w:space="0" w:color="0E40AE"/>
          <w:bottom w:val="single" w:sz="12" w:space="0" w:color="0E40AE"/>
        </w:tblBorders>
        <w:tblLayout w:type="fixed"/>
        <w:tblLook w:val="0000" w:firstRow="0" w:lastRow="0" w:firstColumn="0" w:lastColumn="0" w:noHBand="0" w:noVBand="0"/>
      </w:tblPr>
      <w:tblGrid>
        <w:gridCol w:w="9752"/>
      </w:tblGrid>
      <w:tr w:rsidR="00E64219" w:rsidRPr="00E64219" w14:paraId="013A5229" w14:textId="77777777" w:rsidTr="006B32E2">
        <w:tc>
          <w:tcPr>
            <w:tcW w:w="9752" w:type="dxa"/>
          </w:tcPr>
          <w:p w14:paraId="0AF201C3" w14:textId="77777777" w:rsidR="00E64219" w:rsidRPr="000A120F" w:rsidRDefault="00E64219" w:rsidP="000A120F">
            <w:pPr>
              <w:suppressAutoHyphens w:val="0"/>
              <w:spacing w:after="120"/>
              <w:ind w:left="142"/>
              <w:jc w:val="both"/>
              <w:rPr>
                <w:rFonts w:ascii="Calibri" w:hAnsi="Calibri" w:cs="Arial"/>
                <w:lang w:eastAsia="it-IT"/>
              </w:rPr>
            </w:pPr>
            <w:r w:rsidRPr="000A120F">
              <w:rPr>
                <w:rFonts w:ascii="Calibri" w:hAnsi="Calibri" w:cs="Arial"/>
                <w:b/>
                <w:u w:val="single"/>
                <w:lang w:eastAsia="it-IT"/>
              </w:rPr>
              <w:t>Asse II</w:t>
            </w:r>
            <w:r w:rsidRPr="000A120F">
              <w:rPr>
                <w:rFonts w:ascii="Calibri" w:hAnsi="Calibri" w:cs="Arial"/>
                <w:b/>
                <w:lang w:eastAsia="it-IT"/>
              </w:rPr>
              <w:t>:</w:t>
            </w:r>
            <w:r w:rsidRPr="000A120F">
              <w:rPr>
                <w:rFonts w:ascii="Calibri" w:hAnsi="Calibri" w:cs="Arial"/>
                <w:lang w:eastAsia="it-IT"/>
              </w:rPr>
              <w:t xml:space="preserve"> ATTIVAZIONE DEI POTENZIALI TERRITORIALI DI SVILUPPO LEGATI ALLA CULTURA</w:t>
            </w:r>
          </w:p>
        </w:tc>
      </w:tr>
      <w:tr w:rsidR="00E64219" w:rsidRPr="00E64219" w14:paraId="719CB991" w14:textId="77777777" w:rsidTr="006B32E2">
        <w:tc>
          <w:tcPr>
            <w:tcW w:w="9752" w:type="dxa"/>
          </w:tcPr>
          <w:p w14:paraId="356EAAD7" w14:textId="77777777" w:rsidR="00E64219" w:rsidRPr="000A120F" w:rsidRDefault="00E64219" w:rsidP="007E488A">
            <w:pPr>
              <w:suppressAutoHyphens w:val="0"/>
              <w:spacing w:after="120"/>
              <w:ind w:left="142"/>
              <w:jc w:val="both"/>
              <w:rPr>
                <w:rFonts w:ascii="Calibri" w:hAnsi="Calibri" w:cs="Arial"/>
                <w:lang w:eastAsia="it-IT"/>
              </w:rPr>
            </w:pPr>
            <w:r w:rsidRPr="000A120F">
              <w:rPr>
                <w:rFonts w:ascii="Calibri" w:hAnsi="Calibri" w:cs="Arial"/>
                <w:b/>
                <w:u w:val="single"/>
                <w:lang w:eastAsia="it-IT"/>
              </w:rPr>
              <w:t>Azione 3.</w:t>
            </w:r>
            <w:r w:rsidR="007E488A">
              <w:rPr>
                <w:rFonts w:ascii="Calibri" w:hAnsi="Calibri" w:cs="Arial"/>
                <w:b/>
                <w:u w:val="single"/>
                <w:lang w:eastAsia="it-IT"/>
              </w:rPr>
              <w:t>b</w:t>
            </w:r>
            <w:r w:rsidRPr="000A120F">
              <w:rPr>
                <w:rFonts w:ascii="Calibri" w:hAnsi="Calibri" w:cs="Arial"/>
                <w:b/>
                <w:u w:val="single"/>
                <w:lang w:eastAsia="it-IT"/>
              </w:rPr>
              <w:t>.1.a.</w:t>
            </w:r>
            <w:r w:rsidRPr="000A120F">
              <w:rPr>
                <w:rFonts w:ascii="Calibri" w:hAnsi="Calibri" w:cs="Arial"/>
                <w:lang w:eastAsia="it-IT"/>
              </w:rPr>
              <w:t xml:space="preserve"> </w:t>
            </w:r>
            <w:r w:rsidR="004C5A0C">
              <w:rPr>
                <w:rFonts w:ascii="Calibri" w:hAnsi="Calibri" w:cs="Arial"/>
                <w:lang w:eastAsia="it-IT"/>
              </w:rPr>
              <w:t>–</w:t>
            </w:r>
            <w:r w:rsidRPr="000A120F">
              <w:rPr>
                <w:rFonts w:ascii="Calibri" w:hAnsi="Calibri" w:cs="Arial"/>
                <w:lang w:eastAsia="it-IT"/>
              </w:rPr>
              <w:t xml:space="preserve"> </w:t>
            </w:r>
            <w:r w:rsidR="007E488A">
              <w:rPr>
                <w:rFonts w:ascii="Calibri" w:hAnsi="Calibri" w:cs="Arial"/>
                <w:lang w:eastAsia="it-IT"/>
              </w:rPr>
              <w:t xml:space="preserve">SUPPORTO ALLO SVILUPPO DI PRODOTTI E SERVIZI COMPLEMENTARI ALLA VALORIZZAZIONE DI IDENTIFICATI ATTRATTORI CULTURALI E NATURALI DEL TERRITORIO, ANCHE ATTRAVERSO L’INTEGRAZIONE TRA IMPRESE DELLE FILIERE CULTURALI, TURISTICHE, CREATIVE E DELLO SPETTACOLO, E DELLE FILIERE DEI PRODOTTI TRADIZIONALI TIPICI. </w:t>
            </w:r>
          </w:p>
        </w:tc>
      </w:tr>
    </w:tbl>
    <w:p w14:paraId="2487F593" w14:textId="77777777" w:rsidR="00E64219" w:rsidRPr="00E64219" w:rsidRDefault="00E64219" w:rsidP="00E64219">
      <w:pPr>
        <w:suppressAutoHyphens w:val="0"/>
        <w:spacing w:line="276" w:lineRule="auto"/>
        <w:rPr>
          <w:rFonts w:ascii="Book Antiqua" w:eastAsia="Calibri" w:hAnsi="Book Antiqua"/>
          <w:b/>
          <w:bCs/>
          <w:sz w:val="22"/>
          <w:szCs w:val="22"/>
          <w:lang w:eastAsia="en-US"/>
        </w:rPr>
      </w:pPr>
    </w:p>
    <w:tbl>
      <w:tblPr>
        <w:tblW w:w="5602" w:type="dxa"/>
        <w:tblInd w:w="408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</w:tblBorders>
        <w:shd w:val="clear" w:color="auto" w:fill="C6D9F1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0"/>
        <w:gridCol w:w="3252"/>
      </w:tblGrid>
      <w:tr w:rsidR="000A120F" w:rsidRPr="0055536E" w14:paraId="6B9DEC4B" w14:textId="77777777" w:rsidTr="005D4A86">
        <w:trPr>
          <w:trHeight w:val="512"/>
        </w:trPr>
        <w:tc>
          <w:tcPr>
            <w:tcW w:w="2350" w:type="dxa"/>
            <w:shd w:val="clear" w:color="auto" w:fill="C6D9F1"/>
            <w:vAlign w:val="center"/>
          </w:tcPr>
          <w:p w14:paraId="0EE4D2A9" w14:textId="77777777" w:rsidR="000A120F" w:rsidRPr="00BF13DF" w:rsidRDefault="000A120F" w:rsidP="005D4A8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Calibri" w:hAnsi="Calibri"/>
              </w:rPr>
            </w:pPr>
            <w:r w:rsidRPr="00BF13DF">
              <w:rPr>
                <w:rFonts w:ascii="Calibri" w:hAnsi="Calibri"/>
              </w:rPr>
              <w:t>CODICE PROGETTO</w:t>
            </w:r>
            <w:r w:rsidR="00CA3BD2">
              <w:rPr>
                <w:rFonts w:ascii="Calibri" w:hAnsi="Calibri"/>
              </w:rPr>
              <w:t xml:space="preserve"> (CUP)</w:t>
            </w:r>
          </w:p>
        </w:tc>
        <w:tc>
          <w:tcPr>
            <w:tcW w:w="3252" w:type="dxa"/>
            <w:shd w:val="clear" w:color="auto" w:fill="C6D9F1"/>
            <w:vAlign w:val="center"/>
          </w:tcPr>
          <w:p w14:paraId="7B725117" w14:textId="77777777" w:rsidR="000A120F" w:rsidRPr="0055536E" w:rsidRDefault="008D75EE" w:rsidP="005D4A86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CUP:</w:t>
            </w:r>
          </w:p>
        </w:tc>
      </w:tr>
      <w:tr w:rsidR="000A120F" w:rsidRPr="0055536E" w14:paraId="5CBDDDA0" w14:textId="77777777" w:rsidTr="005D4A86">
        <w:trPr>
          <w:trHeight w:val="512"/>
        </w:trPr>
        <w:tc>
          <w:tcPr>
            <w:tcW w:w="2350" w:type="dxa"/>
            <w:shd w:val="clear" w:color="auto" w:fill="C6D9F1"/>
            <w:vAlign w:val="center"/>
          </w:tcPr>
          <w:p w14:paraId="247EECB6" w14:textId="77777777" w:rsidR="000A120F" w:rsidRPr="00BF13DF" w:rsidRDefault="000A120F" w:rsidP="005D4A8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Calibri" w:hAnsi="Calibri"/>
              </w:rPr>
            </w:pPr>
            <w:r w:rsidRPr="00BF13DF">
              <w:rPr>
                <w:rFonts w:ascii="Calibri" w:hAnsi="Calibri"/>
              </w:rPr>
              <w:t>STATO DEL PROGETTO</w:t>
            </w:r>
          </w:p>
        </w:tc>
        <w:tc>
          <w:tcPr>
            <w:tcW w:w="3252" w:type="dxa"/>
            <w:shd w:val="clear" w:color="auto" w:fill="C6D9F1"/>
            <w:vAlign w:val="center"/>
          </w:tcPr>
          <w:p w14:paraId="344BD883" w14:textId="77777777" w:rsidR="000A120F" w:rsidRPr="0055536E" w:rsidRDefault="000A120F" w:rsidP="005D4A8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  <w:tr w:rsidR="000A120F" w:rsidRPr="0055536E" w14:paraId="17FBC1E5" w14:textId="77777777" w:rsidTr="005D4A86">
        <w:trPr>
          <w:trHeight w:val="496"/>
        </w:trPr>
        <w:tc>
          <w:tcPr>
            <w:tcW w:w="2350" w:type="dxa"/>
            <w:shd w:val="clear" w:color="auto" w:fill="C6D9F1"/>
            <w:vAlign w:val="center"/>
          </w:tcPr>
          <w:p w14:paraId="7AEC1A43" w14:textId="77777777" w:rsidR="000A120F" w:rsidRPr="00BF13DF" w:rsidRDefault="000A120F" w:rsidP="005D4A86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Calibri" w:hAnsi="Calibri"/>
              </w:rPr>
            </w:pPr>
            <w:r w:rsidRPr="00BF13DF">
              <w:rPr>
                <w:rFonts w:ascii="Calibri" w:hAnsi="Calibri"/>
              </w:rPr>
              <w:t>BENEFICIARIO</w:t>
            </w:r>
          </w:p>
        </w:tc>
        <w:tc>
          <w:tcPr>
            <w:tcW w:w="3252" w:type="dxa"/>
            <w:shd w:val="clear" w:color="auto" w:fill="C6D9F1"/>
            <w:vAlign w:val="center"/>
          </w:tcPr>
          <w:p w14:paraId="4EB8860F" w14:textId="77777777" w:rsidR="000A120F" w:rsidRPr="0055536E" w:rsidRDefault="000A120F" w:rsidP="005D4A8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</w:tbl>
    <w:p w14:paraId="304A3CDE" w14:textId="77777777" w:rsidR="00E64219" w:rsidRPr="00E64219" w:rsidRDefault="00E64219" w:rsidP="00E64219">
      <w:pPr>
        <w:suppressAutoHyphens w:val="0"/>
        <w:spacing w:line="276" w:lineRule="auto"/>
        <w:rPr>
          <w:rFonts w:ascii="Book Antiqua" w:eastAsia="Calibri" w:hAnsi="Book Antiqua"/>
          <w:b/>
          <w:bCs/>
          <w:sz w:val="22"/>
          <w:szCs w:val="22"/>
          <w:lang w:eastAsia="en-US"/>
        </w:rPr>
      </w:pPr>
    </w:p>
    <w:p w14:paraId="2B0DDFD9" w14:textId="77777777" w:rsidR="002668AF" w:rsidRDefault="002668AF">
      <w:pPr>
        <w:jc w:val="center"/>
        <w:rPr>
          <w:rFonts w:ascii="Calibri" w:hAnsi="Calibri" w:cs="Arial"/>
          <w:b/>
          <w:bCs/>
          <w:i/>
          <w:smallCaps/>
        </w:rPr>
      </w:pPr>
    </w:p>
    <w:p w14:paraId="4E516172" w14:textId="77777777" w:rsidR="000A120F" w:rsidRDefault="000A120F" w:rsidP="000A120F">
      <w:pPr>
        <w:rPr>
          <w:rFonts w:ascii="Calibri" w:hAnsi="Calibri" w:cs="Arial"/>
          <w:b/>
          <w:bCs/>
          <w:i/>
          <w:smallCaps/>
        </w:rPr>
        <w:sectPr w:rsidR="000A120F" w:rsidSect="000A120F">
          <w:headerReference w:type="default" r:id="rId8"/>
          <w:footerReference w:type="default" r:id="rId9"/>
          <w:pgSz w:w="11906" w:h="16838"/>
          <w:pgMar w:top="1134" w:right="1021" w:bottom="1134" w:left="1021" w:header="851" w:footer="1134" w:gutter="0"/>
          <w:cols w:space="720"/>
          <w:docGrid w:linePitch="600" w:charSpace="32768"/>
        </w:sectPr>
      </w:pPr>
    </w:p>
    <w:p w14:paraId="2314358C" w14:textId="77777777" w:rsidR="00632AC9" w:rsidRDefault="00632AC9" w:rsidP="00B3062D">
      <w:pPr>
        <w:jc w:val="center"/>
        <w:rPr>
          <w:rFonts w:asciiTheme="minorHAnsi" w:hAnsiTheme="minorHAnsi"/>
          <w:sz w:val="22"/>
          <w:szCs w:val="22"/>
        </w:rPr>
      </w:pPr>
    </w:p>
    <w:p w14:paraId="5956FB3F" w14:textId="77777777" w:rsidR="00762153" w:rsidRPr="00B3062D" w:rsidRDefault="00762153" w:rsidP="00B3062D">
      <w:pPr>
        <w:suppressAutoHyphens w:val="0"/>
        <w:autoSpaceDE w:val="0"/>
        <w:autoSpaceDN w:val="0"/>
        <w:adjustRightInd w:val="0"/>
        <w:jc w:val="center"/>
        <w:rPr>
          <w:rFonts w:ascii="Calibri" w:eastAsia="Calibri" w:hAnsi="Calibri" w:cs="Verdana"/>
          <w:b/>
          <w:bCs/>
          <w:color w:val="000000"/>
          <w:lang w:eastAsia="en-US"/>
        </w:rPr>
      </w:pPr>
      <w:r w:rsidRPr="00B3062D">
        <w:rPr>
          <w:rFonts w:ascii="Calibri" w:eastAsia="Calibri" w:hAnsi="Calibri" w:cs="Verdana"/>
          <w:b/>
          <w:bCs/>
          <w:color w:val="000000"/>
          <w:lang w:eastAsia="en-US"/>
        </w:rPr>
        <w:t>DICHIARAZIONE SOSTITUTIVA DELL’ATTO DI NOTORIETA’</w:t>
      </w:r>
    </w:p>
    <w:p w14:paraId="78F19359" w14:textId="77777777" w:rsidR="00762153" w:rsidRPr="00B3062D" w:rsidRDefault="00762153" w:rsidP="00B3062D">
      <w:pPr>
        <w:tabs>
          <w:tab w:val="left" w:pos="2579"/>
          <w:tab w:val="center" w:pos="7398"/>
        </w:tabs>
        <w:suppressAutoHyphens w:val="0"/>
        <w:autoSpaceDE w:val="0"/>
        <w:autoSpaceDN w:val="0"/>
        <w:adjustRightInd w:val="0"/>
        <w:jc w:val="center"/>
        <w:rPr>
          <w:rFonts w:ascii="Calibri" w:eastAsia="Calibri" w:hAnsi="Calibri" w:cs="Verdana"/>
          <w:b/>
          <w:bCs/>
          <w:color w:val="000000"/>
          <w:lang w:eastAsia="en-US"/>
        </w:rPr>
      </w:pPr>
      <w:r w:rsidRPr="00B3062D">
        <w:rPr>
          <w:rFonts w:ascii="Calibri" w:eastAsia="Calibri" w:hAnsi="Calibri" w:cs="Verdana"/>
          <w:b/>
          <w:bCs/>
          <w:color w:val="000000"/>
          <w:lang w:eastAsia="en-US"/>
        </w:rPr>
        <w:t>(ai sensi dell’art. 47 del D.P.R. 28/12/2000 n° 445)</w:t>
      </w:r>
    </w:p>
    <w:p w14:paraId="66AEBA03" w14:textId="77777777" w:rsidR="00762153" w:rsidRPr="00B3062D" w:rsidRDefault="00762153" w:rsidP="00762153">
      <w:pPr>
        <w:suppressAutoHyphens w:val="0"/>
        <w:autoSpaceDE w:val="0"/>
        <w:autoSpaceDN w:val="0"/>
        <w:adjustRightInd w:val="0"/>
        <w:rPr>
          <w:rFonts w:ascii="Calibri" w:eastAsia="Calibri" w:hAnsi="Calibri" w:cs="Verdana"/>
          <w:color w:val="000000"/>
          <w:lang w:eastAsia="en-US"/>
        </w:rPr>
      </w:pPr>
    </w:p>
    <w:p w14:paraId="5822E885" w14:textId="77777777" w:rsidR="00762153" w:rsidRPr="00B3062D" w:rsidRDefault="00762153" w:rsidP="00762153">
      <w:pPr>
        <w:suppressAutoHyphens w:val="0"/>
        <w:autoSpaceDE w:val="0"/>
        <w:autoSpaceDN w:val="0"/>
        <w:adjustRightInd w:val="0"/>
        <w:rPr>
          <w:rFonts w:ascii="Calibri" w:eastAsia="Calibri" w:hAnsi="Calibri" w:cs="Verdana"/>
          <w:color w:val="000000"/>
          <w:lang w:eastAsia="en-US"/>
        </w:rPr>
      </w:pPr>
    </w:p>
    <w:p w14:paraId="4E3F1194" w14:textId="77777777" w:rsidR="007C3BAD" w:rsidRPr="007C3BAD" w:rsidRDefault="007C3BAD" w:rsidP="007C3BAD">
      <w:pPr>
        <w:suppressAutoHyphens w:val="0"/>
        <w:autoSpaceDE w:val="0"/>
        <w:autoSpaceDN w:val="0"/>
        <w:adjustRightInd w:val="0"/>
        <w:jc w:val="both"/>
        <w:rPr>
          <w:rFonts w:ascii="Calibri" w:eastAsia="Calibri" w:hAnsi="Calibri" w:cs="Verdana"/>
          <w:color w:val="000000"/>
          <w:lang w:eastAsia="en-US"/>
        </w:rPr>
      </w:pPr>
      <w:r w:rsidRPr="007C3BAD">
        <w:rPr>
          <w:rFonts w:ascii="Calibri" w:eastAsia="Calibri" w:hAnsi="Calibri" w:cs="Verdana"/>
          <w:color w:val="000000"/>
          <w:lang w:eastAsia="en-US"/>
        </w:rPr>
        <w:t xml:space="preserve">Io sottoscritto/a ……………………………………………………………………. nato/a </w:t>
      </w:r>
      <w:proofErr w:type="spellStart"/>
      <w:r w:rsidRPr="007C3BAD">
        <w:rPr>
          <w:rFonts w:ascii="Calibri" w:eastAsia="Calibri" w:hAnsi="Calibri" w:cs="Verdana"/>
          <w:color w:val="000000"/>
          <w:lang w:eastAsia="en-US"/>
        </w:rPr>
        <w:t>a</w:t>
      </w:r>
      <w:proofErr w:type="spellEnd"/>
      <w:r w:rsidRPr="007C3BAD">
        <w:rPr>
          <w:rFonts w:ascii="Calibri" w:eastAsia="Calibri" w:hAnsi="Calibri" w:cs="Verdana"/>
          <w:color w:val="000000"/>
          <w:lang w:eastAsia="en-US"/>
        </w:rPr>
        <w:t xml:space="preserve"> ………………………………….………… il ……………………, in qualità di legale rappresentante dell’impresa / </w:t>
      </w:r>
      <w:r w:rsidRPr="007C3BAD">
        <w:rPr>
          <w:rFonts w:ascii="Calibri" w:eastAsia="Calibri" w:hAnsi="Calibri" w:cs="Verdana"/>
          <w:b/>
          <w:color w:val="000000"/>
          <w:lang w:eastAsia="en-US"/>
        </w:rPr>
        <w:t>[in alternativa]</w:t>
      </w:r>
      <w:r w:rsidRPr="007C3BAD">
        <w:rPr>
          <w:rFonts w:ascii="Calibri" w:eastAsia="Calibri" w:hAnsi="Calibri" w:cs="Verdana"/>
          <w:color w:val="000000"/>
          <w:lang w:eastAsia="en-US"/>
        </w:rPr>
        <w:t xml:space="preserve"> della ONLUS, con sede in ____________, via __________________ CAP_______, C.F……………………… e P.IVA……………………,</w:t>
      </w:r>
      <w:r w:rsidRPr="007C3BAD">
        <w:rPr>
          <w:rFonts w:ascii="Calibri" w:eastAsia="Calibri" w:hAnsi="Calibri" w:cs="Verdana"/>
          <w:b/>
          <w:color w:val="000000"/>
          <w:lang w:eastAsia="en-US"/>
        </w:rPr>
        <w:t>[se ONLUS]</w:t>
      </w:r>
      <w:r w:rsidRPr="007C3BAD">
        <w:rPr>
          <w:rFonts w:ascii="Calibri" w:eastAsia="Calibri" w:hAnsi="Calibri" w:cs="Verdana"/>
          <w:color w:val="000000"/>
          <w:lang w:eastAsia="en-US"/>
        </w:rPr>
        <w:t xml:space="preserve"> iscritta all’Anagrafe ONLUS ___________,  consapevole della sanzione della decadenza dai benefici ai sensi dell’art. 75 del DPR 28/12/2000 n. 445, nonché delle sanzioni penali applicabili in caso di rilascio di dichiarazioni mendaci e di falsità in atti previste dall’art. 76 del suddetto Decreto</w:t>
      </w:r>
    </w:p>
    <w:p w14:paraId="64923DBE" w14:textId="77777777" w:rsidR="00762153" w:rsidRPr="00B3062D" w:rsidRDefault="00762153" w:rsidP="00762153">
      <w:pPr>
        <w:suppressAutoHyphens w:val="0"/>
        <w:autoSpaceDE w:val="0"/>
        <w:autoSpaceDN w:val="0"/>
        <w:adjustRightInd w:val="0"/>
        <w:jc w:val="both"/>
        <w:rPr>
          <w:rFonts w:ascii="Calibri" w:eastAsia="Calibri" w:hAnsi="Calibri" w:cs="Verdana"/>
          <w:color w:val="000000"/>
          <w:lang w:eastAsia="en-US"/>
        </w:rPr>
      </w:pPr>
    </w:p>
    <w:p w14:paraId="5957A034" w14:textId="77777777" w:rsidR="00762153" w:rsidRPr="00B3062D" w:rsidRDefault="00762153" w:rsidP="00762153">
      <w:pPr>
        <w:suppressAutoHyphens w:val="0"/>
        <w:autoSpaceDE w:val="0"/>
        <w:autoSpaceDN w:val="0"/>
        <w:adjustRightInd w:val="0"/>
        <w:jc w:val="both"/>
        <w:rPr>
          <w:rFonts w:ascii="Calibri" w:eastAsia="Calibri" w:hAnsi="Calibri" w:cs="Verdana"/>
          <w:color w:val="000000"/>
          <w:lang w:eastAsia="en-US"/>
        </w:rPr>
      </w:pPr>
    </w:p>
    <w:p w14:paraId="11A9C03D" w14:textId="77777777" w:rsidR="00762153" w:rsidRPr="00B3062D" w:rsidRDefault="00762153" w:rsidP="00762153">
      <w:pPr>
        <w:suppressAutoHyphens w:val="0"/>
        <w:autoSpaceDE w:val="0"/>
        <w:autoSpaceDN w:val="0"/>
        <w:adjustRightInd w:val="0"/>
        <w:jc w:val="center"/>
        <w:rPr>
          <w:rFonts w:ascii="Calibri" w:eastAsia="Calibri" w:hAnsi="Calibri" w:cs="Verdana"/>
          <w:color w:val="000000"/>
          <w:lang w:eastAsia="en-US"/>
        </w:rPr>
      </w:pPr>
      <w:r w:rsidRPr="00B3062D">
        <w:rPr>
          <w:rFonts w:ascii="Calibri" w:eastAsia="Calibri" w:hAnsi="Calibri" w:cs="Verdana"/>
          <w:color w:val="000000"/>
          <w:lang w:eastAsia="en-US"/>
        </w:rPr>
        <w:t>DICHIAR</w:t>
      </w:r>
      <w:r w:rsidR="00756EEC">
        <w:rPr>
          <w:rFonts w:ascii="Calibri" w:eastAsia="Calibri" w:hAnsi="Calibri" w:cs="Verdana"/>
          <w:color w:val="000000"/>
          <w:lang w:eastAsia="en-US"/>
        </w:rPr>
        <w:t>O</w:t>
      </w:r>
      <w:r w:rsidRPr="00B3062D">
        <w:rPr>
          <w:rFonts w:ascii="Calibri" w:eastAsia="Calibri" w:hAnsi="Calibri" w:cs="Verdana"/>
          <w:color w:val="000000"/>
          <w:lang w:eastAsia="en-US"/>
        </w:rPr>
        <w:t xml:space="preserve"> QUANTO SEGUE</w:t>
      </w:r>
    </w:p>
    <w:p w14:paraId="3840935E" w14:textId="77777777" w:rsidR="00762153" w:rsidRPr="00B3062D" w:rsidRDefault="00762153" w:rsidP="00632AC9">
      <w:pPr>
        <w:rPr>
          <w:rFonts w:ascii="Calibri" w:hAnsi="Calibri"/>
          <w:sz w:val="22"/>
          <w:szCs w:val="22"/>
        </w:rPr>
      </w:pPr>
    </w:p>
    <w:p w14:paraId="20624143" w14:textId="77777777" w:rsidR="00762153" w:rsidRDefault="00762153" w:rsidP="00632AC9">
      <w:pPr>
        <w:rPr>
          <w:rFonts w:asciiTheme="minorHAnsi" w:hAnsiTheme="minorHAnsi"/>
          <w:sz w:val="22"/>
          <w:szCs w:val="22"/>
        </w:rPr>
      </w:pPr>
    </w:p>
    <w:p w14:paraId="746E5F15" w14:textId="77777777" w:rsidR="00762153" w:rsidRDefault="00762153" w:rsidP="00632AC9">
      <w:pPr>
        <w:rPr>
          <w:rFonts w:asciiTheme="minorHAnsi" w:hAnsiTheme="minorHAnsi"/>
          <w:sz w:val="22"/>
          <w:szCs w:val="22"/>
        </w:rPr>
      </w:pPr>
    </w:p>
    <w:p w14:paraId="4942AE3A" w14:textId="77777777" w:rsidR="00B3062D" w:rsidRDefault="000A120F" w:rsidP="00632AC9">
      <w:pPr>
        <w:rPr>
          <w:rFonts w:asciiTheme="minorHAnsi" w:hAnsiTheme="minorHAnsi"/>
          <w:sz w:val="22"/>
          <w:szCs w:val="22"/>
        </w:rPr>
        <w:sectPr w:rsidR="00B3062D" w:rsidSect="000A120F">
          <w:headerReference w:type="default" r:id="rId10"/>
          <w:footerReference w:type="default" r:id="rId11"/>
          <w:pgSz w:w="11906" w:h="16838"/>
          <w:pgMar w:top="1021" w:right="851" w:bottom="1021" w:left="1021" w:header="961" w:footer="590" w:gutter="0"/>
          <w:pgNumType w:start="1"/>
          <w:cols w:space="720"/>
          <w:docGrid w:linePitch="600" w:charSpace="32768"/>
        </w:sectPr>
      </w:pPr>
      <w:r>
        <w:rPr>
          <w:rFonts w:asciiTheme="minorHAnsi" w:hAnsiTheme="minorHAnsi"/>
          <w:sz w:val="22"/>
          <w:szCs w:val="22"/>
        </w:rPr>
        <w:br w:type="page"/>
      </w:r>
    </w:p>
    <w:p w14:paraId="1E22BBD1" w14:textId="77777777" w:rsidR="00C95BB6" w:rsidRDefault="00C95BB6" w:rsidP="00C95BB6">
      <w:pPr>
        <w:rPr>
          <w:rFonts w:asciiTheme="minorHAnsi" w:hAnsiTheme="minorHAnsi"/>
          <w:b/>
          <w:i/>
        </w:rPr>
      </w:pPr>
      <w:r>
        <w:rPr>
          <w:rFonts w:asciiTheme="minorHAnsi" w:hAnsiTheme="minorHAnsi"/>
          <w:b/>
          <w:i/>
        </w:rPr>
        <w:lastRenderedPageBreak/>
        <w:t xml:space="preserve">La presente </w:t>
      </w:r>
      <w:r w:rsidRPr="00632AC9">
        <w:rPr>
          <w:rFonts w:asciiTheme="minorHAnsi" w:hAnsiTheme="minorHAnsi"/>
          <w:b/>
          <w:i/>
        </w:rPr>
        <w:t>check lis</w:t>
      </w:r>
      <w:r>
        <w:rPr>
          <w:rFonts w:asciiTheme="minorHAnsi" w:hAnsiTheme="minorHAnsi"/>
          <w:b/>
          <w:i/>
        </w:rPr>
        <w:t xml:space="preserve">t va utilizzata per </w:t>
      </w:r>
      <w:r w:rsidR="00CA3BD2">
        <w:rPr>
          <w:rFonts w:asciiTheme="minorHAnsi" w:hAnsiTheme="minorHAnsi"/>
          <w:b/>
          <w:i/>
        </w:rPr>
        <w:t>autocontrollo</w:t>
      </w:r>
    </w:p>
    <w:p w14:paraId="358C051D" w14:textId="77777777" w:rsidR="00CA3BD2" w:rsidRDefault="00CA3BD2" w:rsidP="00C95BB6">
      <w:pPr>
        <w:rPr>
          <w:rFonts w:asciiTheme="minorHAnsi" w:hAnsiTheme="minorHAnsi"/>
          <w:b/>
          <w:i/>
        </w:rPr>
      </w:pPr>
    </w:p>
    <w:p w14:paraId="57ACE840" w14:textId="77777777" w:rsidR="00C95BB6" w:rsidRDefault="00C95BB6" w:rsidP="00C95BB6">
      <w:pPr>
        <w:rPr>
          <w:rFonts w:asciiTheme="minorHAnsi" w:hAnsiTheme="minorHAnsi"/>
          <w:b/>
          <w:i/>
        </w:rPr>
      </w:pPr>
      <w:r w:rsidRPr="00632AC9">
        <w:rPr>
          <w:rFonts w:asciiTheme="minorHAnsi" w:hAnsiTheme="minorHAnsi"/>
          <w:b/>
          <w:i/>
        </w:rPr>
        <w:t xml:space="preserve">I controlli della Sezione </w:t>
      </w:r>
      <w:r w:rsidR="00CA3BD2">
        <w:rPr>
          <w:rFonts w:asciiTheme="minorHAnsi" w:hAnsiTheme="minorHAnsi"/>
          <w:b/>
          <w:i/>
        </w:rPr>
        <w:t xml:space="preserve">A,B,C </w:t>
      </w:r>
      <w:r w:rsidRPr="00632AC9">
        <w:rPr>
          <w:rFonts w:asciiTheme="minorHAnsi" w:hAnsiTheme="minorHAnsi"/>
          <w:b/>
          <w:i/>
        </w:rPr>
        <w:t xml:space="preserve">della presente check list vanno effettuati </w:t>
      </w:r>
      <w:r>
        <w:rPr>
          <w:rFonts w:asciiTheme="minorHAnsi" w:hAnsiTheme="minorHAnsi"/>
          <w:b/>
          <w:i/>
        </w:rPr>
        <w:t>dal Beneficiario</w:t>
      </w:r>
      <w:r w:rsidRPr="00632AC9">
        <w:rPr>
          <w:rFonts w:asciiTheme="minorHAnsi" w:hAnsiTheme="minorHAnsi"/>
          <w:b/>
          <w:i/>
        </w:rPr>
        <w:t xml:space="preserve"> solo in occasione </w:t>
      </w:r>
      <w:r w:rsidR="00CA3BD2">
        <w:rPr>
          <w:rFonts w:asciiTheme="minorHAnsi" w:hAnsiTheme="minorHAnsi"/>
          <w:b/>
          <w:i/>
        </w:rPr>
        <w:t>della richiesta di erogazione</w:t>
      </w:r>
    </w:p>
    <w:p w14:paraId="1F56BA5D" w14:textId="77777777" w:rsidR="00762153" w:rsidRDefault="00762153" w:rsidP="00632AC9">
      <w:pPr>
        <w:rPr>
          <w:rFonts w:asciiTheme="minorHAnsi" w:hAnsiTheme="minorHAnsi"/>
          <w:sz w:val="22"/>
          <w:szCs w:val="22"/>
        </w:rPr>
      </w:pPr>
    </w:p>
    <w:p w14:paraId="5D3856D4" w14:textId="77777777" w:rsidR="00762153" w:rsidRPr="00632AC9" w:rsidRDefault="00762153" w:rsidP="00632AC9">
      <w:pPr>
        <w:rPr>
          <w:rFonts w:asciiTheme="minorHAnsi" w:hAnsiTheme="minorHAnsi"/>
          <w:sz w:val="22"/>
          <w:szCs w:val="22"/>
        </w:rPr>
      </w:pPr>
    </w:p>
    <w:tbl>
      <w:tblPr>
        <w:tblW w:w="4942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1259"/>
        <w:gridCol w:w="1623"/>
        <w:gridCol w:w="2730"/>
        <w:gridCol w:w="1617"/>
        <w:gridCol w:w="2419"/>
        <w:gridCol w:w="2172"/>
        <w:gridCol w:w="3018"/>
      </w:tblGrid>
      <w:tr w:rsidR="008E5317" w:rsidRPr="00337E7A" w14:paraId="0D7F2480" w14:textId="77777777" w:rsidTr="004C5915">
        <w:trPr>
          <w:trHeight w:val="373"/>
        </w:trPr>
        <w:tc>
          <w:tcPr>
            <w:tcW w:w="5000" w:type="pct"/>
            <w:gridSpan w:val="7"/>
            <w:shd w:val="clear" w:color="auto" w:fill="000080"/>
          </w:tcPr>
          <w:p w14:paraId="5567E313" w14:textId="77777777" w:rsidR="008E5317" w:rsidRPr="00337E7A" w:rsidRDefault="008E5317" w:rsidP="003A22E5">
            <w:pPr>
              <w:jc w:val="center"/>
              <w:rPr>
                <w:rFonts w:asciiTheme="minorHAnsi" w:hAnsiTheme="minorHAnsi"/>
              </w:rPr>
            </w:pPr>
            <w:r w:rsidRPr="00337E7A">
              <w:rPr>
                <w:rFonts w:asciiTheme="minorHAnsi" w:hAnsiTheme="minorHAnsi" w:cs="Arial"/>
                <w:b/>
                <w:bCs/>
              </w:rPr>
              <w:t xml:space="preserve">Check list </w:t>
            </w:r>
            <w:r w:rsidR="00BF4E8F">
              <w:rPr>
                <w:rFonts w:asciiTheme="minorHAnsi" w:hAnsiTheme="minorHAnsi" w:cs="Arial"/>
                <w:b/>
                <w:bCs/>
              </w:rPr>
              <w:t xml:space="preserve">di autocontrollo </w:t>
            </w:r>
            <w:r w:rsidR="003A22E5">
              <w:rPr>
                <w:rFonts w:asciiTheme="minorHAnsi" w:hAnsiTheme="minorHAnsi" w:cs="Arial"/>
                <w:b/>
                <w:bCs/>
              </w:rPr>
              <w:t>del Beneficiario</w:t>
            </w:r>
            <w:r w:rsidR="00BF4E8F">
              <w:rPr>
                <w:rFonts w:asciiTheme="minorHAnsi" w:hAnsiTheme="minorHAnsi" w:cs="Arial"/>
                <w:b/>
                <w:bCs/>
              </w:rPr>
              <w:t xml:space="preserve"> </w:t>
            </w:r>
          </w:p>
        </w:tc>
      </w:tr>
      <w:tr w:rsidR="002668AF" w:rsidRPr="00337E7A" w14:paraId="5B018E1E" w14:textId="77777777" w:rsidTr="003B4E77">
        <w:trPr>
          <w:trHeight w:val="23"/>
        </w:trPr>
        <w:tc>
          <w:tcPr>
            <w:tcW w:w="971" w:type="pct"/>
            <w:gridSpan w:val="2"/>
            <w:shd w:val="clear" w:color="auto" w:fill="F3F3F3"/>
            <w:vAlign w:val="center"/>
          </w:tcPr>
          <w:p w14:paraId="61A7F8BF" w14:textId="77777777" w:rsidR="002668AF" w:rsidRPr="00337E7A" w:rsidRDefault="002668AF">
            <w:pPr>
              <w:snapToGrid w:val="0"/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00337E7A">
              <w:rPr>
                <w:rFonts w:asciiTheme="minorHAnsi" w:hAnsiTheme="minorHAnsi" w:cs="Arial"/>
                <w:b/>
                <w:sz w:val="21"/>
                <w:szCs w:val="21"/>
              </w:rPr>
              <w:t xml:space="preserve">Data: </w:t>
            </w:r>
          </w:p>
        </w:tc>
        <w:tc>
          <w:tcPr>
            <w:tcW w:w="4029" w:type="pct"/>
            <w:gridSpan w:val="5"/>
            <w:shd w:val="clear" w:color="auto" w:fill="F3F3F3"/>
            <w:vAlign w:val="center"/>
          </w:tcPr>
          <w:p w14:paraId="03FEA4B6" w14:textId="77777777" w:rsidR="002668AF" w:rsidRPr="00337E7A" w:rsidRDefault="00CA3BD2">
            <w:pPr>
              <w:snapToGrid w:val="0"/>
              <w:rPr>
                <w:rFonts w:asciiTheme="minorHAnsi" w:hAnsiTheme="minorHAnsi" w:cs="Arial"/>
                <w:b/>
                <w:sz w:val="21"/>
                <w:szCs w:val="21"/>
              </w:rPr>
            </w:pPr>
            <w:r>
              <w:rPr>
                <w:rFonts w:asciiTheme="minorHAnsi" w:hAnsiTheme="minorHAnsi" w:cs="Arial"/>
                <w:b/>
                <w:sz w:val="21"/>
                <w:szCs w:val="21"/>
              </w:rPr>
              <w:t>(inserire data richiesta erogazione)</w:t>
            </w:r>
          </w:p>
        </w:tc>
      </w:tr>
      <w:tr w:rsidR="008E5317" w:rsidRPr="00337E7A" w14:paraId="3F31F0FD" w14:textId="77777777" w:rsidTr="003B4E77">
        <w:trPr>
          <w:trHeight w:val="49"/>
        </w:trPr>
        <w:tc>
          <w:tcPr>
            <w:tcW w:w="971" w:type="pct"/>
            <w:gridSpan w:val="2"/>
            <w:shd w:val="clear" w:color="auto" w:fill="F3F3F3"/>
            <w:vAlign w:val="center"/>
          </w:tcPr>
          <w:p w14:paraId="65B5F0FC" w14:textId="77777777" w:rsidR="008E5317" w:rsidRPr="00337E7A" w:rsidRDefault="008E5317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00337E7A">
              <w:rPr>
                <w:rFonts w:asciiTheme="minorHAnsi" w:hAnsiTheme="minorHAnsi" w:cs="Arial"/>
                <w:b/>
                <w:sz w:val="21"/>
                <w:szCs w:val="21"/>
              </w:rPr>
              <w:t>Titolo del Progetto:</w:t>
            </w:r>
          </w:p>
        </w:tc>
        <w:tc>
          <w:tcPr>
            <w:tcW w:w="4029" w:type="pct"/>
            <w:gridSpan w:val="5"/>
            <w:shd w:val="clear" w:color="auto" w:fill="auto"/>
            <w:vAlign w:val="center"/>
          </w:tcPr>
          <w:p w14:paraId="0FEAD675" w14:textId="77777777" w:rsidR="008E5317" w:rsidRPr="00337E7A" w:rsidRDefault="008E5317">
            <w:pPr>
              <w:snapToGrid w:val="0"/>
              <w:rPr>
                <w:rFonts w:asciiTheme="minorHAnsi" w:hAnsiTheme="minorHAnsi" w:cs="Arial"/>
                <w:b/>
                <w:sz w:val="21"/>
                <w:szCs w:val="21"/>
              </w:rPr>
            </w:pPr>
          </w:p>
        </w:tc>
      </w:tr>
      <w:tr w:rsidR="003B4E77" w:rsidRPr="00337E7A" w14:paraId="5F8E9D3E" w14:textId="77777777" w:rsidTr="003B4E77">
        <w:trPr>
          <w:trHeight w:val="23"/>
        </w:trPr>
        <w:tc>
          <w:tcPr>
            <w:tcW w:w="971" w:type="pct"/>
            <w:gridSpan w:val="2"/>
            <w:shd w:val="clear" w:color="auto" w:fill="F3F3F3"/>
            <w:vAlign w:val="center"/>
          </w:tcPr>
          <w:p w14:paraId="79F6F35F" w14:textId="77777777" w:rsidR="003B4E77" w:rsidRPr="00337E7A" w:rsidRDefault="003B4E77" w:rsidP="00185385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00337E7A">
              <w:rPr>
                <w:rFonts w:asciiTheme="minorHAnsi" w:hAnsiTheme="minorHAnsi" w:cs="Arial"/>
                <w:b/>
                <w:sz w:val="21"/>
                <w:szCs w:val="21"/>
              </w:rPr>
              <w:t>Beneficiario:</w:t>
            </w:r>
          </w:p>
        </w:tc>
        <w:tc>
          <w:tcPr>
            <w:tcW w:w="4029" w:type="pct"/>
            <w:gridSpan w:val="5"/>
            <w:shd w:val="clear" w:color="auto" w:fill="auto"/>
            <w:vAlign w:val="center"/>
          </w:tcPr>
          <w:p w14:paraId="11E37F12" w14:textId="77777777" w:rsidR="003B4E77" w:rsidRPr="00337E7A" w:rsidRDefault="003B4E77">
            <w:pPr>
              <w:snapToGrid w:val="0"/>
              <w:rPr>
                <w:rFonts w:asciiTheme="minorHAnsi" w:hAnsiTheme="minorHAnsi" w:cs="Arial"/>
                <w:sz w:val="21"/>
                <w:szCs w:val="21"/>
              </w:rPr>
            </w:pPr>
          </w:p>
        </w:tc>
      </w:tr>
      <w:tr w:rsidR="008E5317" w:rsidRPr="00337E7A" w14:paraId="27C99F80" w14:textId="77777777" w:rsidTr="003B4E77">
        <w:trPr>
          <w:trHeight w:val="23"/>
        </w:trPr>
        <w:tc>
          <w:tcPr>
            <w:tcW w:w="971" w:type="pct"/>
            <w:gridSpan w:val="2"/>
            <w:shd w:val="clear" w:color="auto" w:fill="F3F3F3"/>
            <w:vAlign w:val="center"/>
          </w:tcPr>
          <w:p w14:paraId="7D334D34" w14:textId="77777777" w:rsidR="008E5317" w:rsidRPr="00337E7A" w:rsidRDefault="008E5317" w:rsidP="003B4E77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00337E7A">
              <w:rPr>
                <w:rFonts w:asciiTheme="minorHAnsi" w:hAnsiTheme="minorHAnsi" w:cs="Arial"/>
                <w:b/>
                <w:sz w:val="21"/>
                <w:szCs w:val="21"/>
              </w:rPr>
              <w:t xml:space="preserve">Numero </w:t>
            </w:r>
            <w:r w:rsidR="003B4E77">
              <w:rPr>
                <w:rFonts w:asciiTheme="minorHAnsi" w:hAnsiTheme="minorHAnsi" w:cs="Arial"/>
                <w:b/>
                <w:sz w:val="21"/>
                <w:szCs w:val="21"/>
              </w:rPr>
              <w:t xml:space="preserve">prot. </w:t>
            </w:r>
            <w:r w:rsidRPr="00337E7A">
              <w:rPr>
                <w:rFonts w:asciiTheme="minorHAnsi" w:hAnsiTheme="minorHAnsi" w:cs="Arial"/>
                <w:b/>
                <w:sz w:val="21"/>
                <w:szCs w:val="21"/>
              </w:rPr>
              <w:t xml:space="preserve">dell'operazione </w:t>
            </w:r>
          </w:p>
        </w:tc>
        <w:tc>
          <w:tcPr>
            <w:tcW w:w="4029" w:type="pct"/>
            <w:gridSpan w:val="5"/>
            <w:shd w:val="clear" w:color="auto" w:fill="auto"/>
            <w:vAlign w:val="center"/>
          </w:tcPr>
          <w:p w14:paraId="3425C37F" w14:textId="77777777" w:rsidR="008E5317" w:rsidRPr="00337E7A" w:rsidRDefault="008E5317">
            <w:pPr>
              <w:snapToGrid w:val="0"/>
              <w:rPr>
                <w:rFonts w:asciiTheme="minorHAnsi" w:hAnsiTheme="minorHAnsi" w:cs="Arial"/>
                <w:b/>
                <w:sz w:val="21"/>
                <w:szCs w:val="21"/>
              </w:rPr>
            </w:pPr>
          </w:p>
        </w:tc>
      </w:tr>
      <w:tr w:rsidR="008E5317" w:rsidRPr="00337E7A" w14:paraId="51583A06" w14:textId="77777777" w:rsidTr="003B4E77">
        <w:trPr>
          <w:trHeight w:val="363"/>
        </w:trPr>
        <w:tc>
          <w:tcPr>
            <w:tcW w:w="424" w:type="pct"/>
            <w:shd w:val="clear" w:color="auto" w:fill="F3F3F3"/>
            <w:vAlign w:val="center"/>
          </w:tcPr>
          <w:p w14:paraId="7CF8CC76" w14:textId="77777777" w:rsidR="008E5317" w:rsidRPr="00337E7A" w:rsidRDefault="008E5317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00337E7A">
              <w:rPr>
                <w:rFonts w:asciiTheme="minorHAnsi" w:hAnsiTheme="minorHAnsi" w:cs="Arial"/>
                <w:b/>
                <w:sz w:val="21"/>
                <w:szCs w:val="21"/>
              </w:rPr>
              <w:t>Asse:</w:t>
            </w:r>
          </w:p>
        </w:tc>
        <w:tc>
          <w:tcPr>
            <w:tcW w:w="547" w:type="pct"/>
            <w:shd w:val="clear" w:color="auto" w:fill="auto"/>
            <w:vAlign w:val="center"/>
          </w:tcPr>
          <w:p w14:paraId="6FC8B856" w14:textId="77777777" w:rsidR="008E5317" w:rsidRPr="00337E7A" w:rsidRDefault="008D75EE">
            <w:pPr>
              <w:snapToGrid w:val="0"/>
              <w:rPr>
                <w:rFonts w:asciiTheme="minorHAnsi" w:hAnsiTheme="minorHAnsi" w:cs="Arial"/>
                <w:b/>
                <w:sz w:val="21"/>
                <w:szCs w:val="21"/>
              </w:rPr>
            </w:pPr>
            <w:r>
              <w:rPr>
                <w:rFonts w:asciiTheme="minorHAnsi" w:hAnsiTheme="minorHAnsi" w:cs="Arial"/>
                <w:b/>
                <w:sz w:val="21"/>
                <w:szCs w:val="21"/>
              </w:rPr>
              <w:t>II</w:t>
            </w:r>
          </w:p>
        </w:tc>
        <w:tc>
          <w:tcPr>
            <w:tcW w:w="920" w:type="pct"/>
            <w:shd w:val="clear" w:color="auto" w:fill="F3F3F3"/>
            <w:vAlign w:val="center"/>
          </w:tcPr>
          <w:p w14:paraId="0254A39F" w14:textId="77777777" w:rsidR="008E5317" w:rsidRPr="00337E7A" w:rsidRDefault="008E5317">
            <w:pPr>
              <w:rPr>
                <w:rFonts w:asciiTheme="minorHAnsi" w:hAnsiTheme="minorHAnsi" w:cs="Arial"/>
                <w:sz w:val="21"/>
                <w:szCs w:val="21"/>
              </w:rPr>
            </w:pPr>
            <w:r w:rsidRPr="00337E7A">
              <w:rPr>
                <w:rFonts w:asciiTheme="minorHAnsi" w:hAnsiTheme="minorHAnsi" w:cs="Arial"/>
                <w:b/>
                <w:sz w:val="21"/>
                <w:szCs w:val="21"/>
              </w:rPr>
              <w:t>Azione:</w:t>
            </w:r>
          </w:p>
        </w:tc>
        <w:tc>
          <w:tcPr>
            <w:tcW w:w="3109" w:type="pct"/>
            <w:gridSpan w:val="4"/>
            <w:shd w:val="clear" w:color="auto" w:fill="auto"/>
            <w:vAlign w:val="center"/>
          </w:tcPr>
          <w:p w14:paraId="0415BF4A" w14:textId="77777777" w:rsidR="008E5317" w:rsidRPr="00337E7A" w:rsidRDefault="00CA3BD2" w:rsidP="007E488A">
            <w:pPr>
              <w:snapToGrid w:val="0"/>
              <w:rPr>
                <w:rFonts w:asciiTheme="minorHAnsi" w:hAnsiTheme="minorHAnsi" w:cs="Arial"/>
                <w:sz w:val="21"/>
                <w:szCs w:val="21"/>
              </w:rPr>
            </w:pPr>
            <w:r>
              <w:rPr>
                <w:rFonts w:asciiTheme="minorHAnsi" w:hAnsiTheme="minorHAnsi" w:cs="Arial"/>
                <w:sz w:val="21"/>
                <w:szCs w:val="21"/>
              </w:rPr>
              <w:t>3.</w:t>
            </w:r>
            <w:r w:rsidR="007E488A">
              <w:rPr>
                <w:rFonts w:asciiTheme="minorHAnsi" w:hAnsiTheme="minorHAnsi" w:cs="Arial"/>
                <w:sz w:val="21"/>
                <w:szCs w:val="21"/>
              </w:rPr>
              <w:t>b</w:t>
            </w:r>
            <w:r>
              <w:rPr>
                <w:rFonts w:asciiTheme="minorHAnsi" w:hAnsiTheme="minorHAnsi" w:cs="Arial"/>
                <w:sz w:val="21"/>
                <w:szCs w:val="21"/>
              </w:rPr>
              <w:t>.1.a.</w:t>
            </w:r>
          </w:p>
        </w:tc>
      </w:tr>
      <w:tr w:rsidR="008E5317" w:rsidRPr="00337E7A" w14:paraId="02DDF045" w14:textId="77777777" w:rsidTr="003B4E77">
        <w:trPr>
          <w:trHeight w:val="23"/>
        </w:trPr>
        <w:tc>
          <w:tcPr>
            <w:tcW w:w="971" w:type="pct"/>
            <w:gridSpan w:val="2"/>
            <w:shd w:val="clear" w:color="auto" w:fill="F3F3F3"/>
            <w:vAlign w:val="center"/>
          </w:tcPr>
          <w:p w14:paraId="40B6D53B" w14:textId="77777777" w:rsidR="008E5317" w:rsidRPr="00337E7A" w:rsidRDefault="008E5317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00337E7A">
              <w:rPr>
                <w:rFonts w:asciiTheme="minorHAnsi" w:hAnsiTheme="minorHAnsi" w:cs="Arial"/>
                <w:b/>
                <w:sz w:val="21"/>
                <w:szCs w:val="21"/>
              </w:rPr>
              <w:t>Contratto:</w:t>
            </w:r>
          </w:p>
        </w:tc>
        <w:tc>
          <w:tcPr>
            <w:tcW w:w="920" w:type="pct"/>
            <w:shd w:val="clear" w:color="auto" w:fill="auto"/>
            <w:vAlign w:val="center"/>
          </w:tcPr>
          <w:p w14:paraId="411F19EA" w14:textId="77777777" w:rsidR="008E5317" w:rsidRPr="00337E7A" w:rsidRDefault="00955034">
            <w:pPr>
              <w:snapToGrid w:val="0"/>
              <w:rPr>
                <w:rFonts w:asciiTheme="minorHAnsi" w:hAnsiTheme="minorHAnsi" w:cs="Arial"/>
                <w:b/>
                <w:sz w:val="21"/>
                <w:szCs w:val="21"/>
              </w:rPr>
            </w:pPr>
            <w:r>
              <w:rPr>
                <w:rFonts w:asciiTheme="minorHAnsi" w:hAnsiTheme="minorHAnsi" w:cs="Arial"/>
                <w:b/>
                <w:sz w:val="21"/>
                <w:szCs w:val="21"/>
              </w:rPr>
              <w:t>CUP:</w:t>
            </w:r>
          </w:p>
        </w:tc>
        <w:tc>
          <w:tcPr>
            <w:tcW w:w="545" w:type="pct"/>
            <w:shd w:val="clear" w:color="auto" w:fill="F3F3F3"/>
            <w:vAlign w:val="center"/>
          </w:tcPr>
          <w:p w14:paraId="61320BE9" w14:textId="77777777" w:rsidR="008E5317" w:rsidRPr="00337E7A" w:rsidRDefault="008E5317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00337E7A">
              <w:rPr>
                <w:rFonts w:asciiTheme="minorHAnsi" w:hAnsiTheme="minorHAnsi" w:cs="Arial"/>
                <w:b/>
                <w:sz w:val="21"/>
                <w:szCs w:val="21"/>
              </w:rPr>
              <w:t>Data:</w:t>
            </w:r>
          </w:p>
        </w:tc>
        <w:tc>
          <w:tcPr>
            <w:tcW w:w="815" w:type="pct"/>
            <w:shd w:val="clear" w:color="auto" w:fill="auto"/>
            <w:vAlign w:val="center"/>
          </w:tcPr>
          <w:p w14:paraId="57FFC4AE" w14:textId="77777777" w:rsidR="008E5317" w:rsidRPr="00337E7A" w:rsidRDefault="008E5317">
            <w:pPr>
              <w:snapToGrid w:val="0"/>
              <w:rPr>
                <w:rFonts w:asciiTheme="minorHAnsi" w:hAnsiTheme="minorHAnsi" w:cs="Arial"/>
                <w:b/>
                <w:sz w:val="21"/>
                <w:szCs w:val="21"/>
              </w:rPr>
            </w:pPr>
          </w:p>
        </w:tc>
        <w:tc>
          <w:tcPr>
            <w:tcW w:w="732" w:type="pct"/>
            <w:shd w:val="clear" w:color="auto" w:fill="F3F3F3"/>
            <w:vAlign w:val="center"/>
          </w:tcPr>
          <w:p w14:paraId="0A293BA7" w14:textId="77777777" w:rsidR="008E5317" w:rsidRPr="00337E7A" w:rsidRDefault="008E5317">
            <w:pPr>
              <w:rPr>
                <w:rFonts w:asciiTheme="minorHAnsi" w:hAnsiTheme="minorHAnsi" w:cs="Arial"/>
                <w:sz w:val="21"/>
                <w:szCs w:val="21"/>
              </w:rPr>
            </w:pPr>
            <w:r w:rsidRPr="00337E7A">
              <w:rPr>
                <w:rFonts w:asciiTheme="minorHAnsi" w:hAnsiTheme="minorHAnsi" w:cs="Arial"/>
                <w:b/>
                <w:sz w:val="21"/>
                <w:szCs w:val="21"/>
              </w:rPr>
              <w:t>Importo:</w:t>
            </w:r>
          </w:p>
        </w:tc>
        <w:tc>
          <w:tcPr>
            <w:tcW w:w="1017" w:type="pct"/>
            <w:shd w:val="clear" w:color="auto" w:fill="auto"/>
            <w:vAlign w:val="center"/>
          </w:tcPr>
          <w:p w14:paraId="6AE2337B" w14:textId="77777777" w:rsidR="008E5317" w:rsidRPr="00337E7A" w:rsidRDefault="008E5317">
            <w:pPr>
              <w:rPr>
                <w:rFonts w:asciiTheme="minorHAnsi" w:hAnsiTheme="minorHAnsi"/>
              </w:rPr>
            </w:pPr>
            <w:r w:rsidRPr="00337E7A">
              <w:rPr>
                <w:rFonts w:asciiTheme="minorHAnsi" w:hAnsiTheme="minorHAnsi" w:cs="Arial"/>
                <w:sz w:val="21"/>
                <w:szCs w:val="21"/>
              </w:rPr>
              <w:t>€</w:t>
            </w:r>
          </w:p>
        </w:tc>
      </w:tr>
    </w:tbl>
    <w:p w14:paraId="175740D7" w14:textId="77777777" w:rsidR="008E5317" w:rsidRDefault="008E5317">
      <w:pPr>
        <w:rPr>
          <w:rFonts w:asciiTheme="minorHAnsi" w:hAnsiTheme="minorHAnsi"/>
          <w:sz w:val="22"/>
          <w:szCs w:val="22"/>
        </w:rPr>
      </w:pPr>
    </w:p>
    <w:p w14:paraId="095F2D50" w14:textId="77777777" w:rsidR="00632AC9" w:rsidRDefault="00632AC9">
      <w:pPr>
        <w:rPr>
          <w:rFonts w:asciiTheme="minorHAnsi" w:hAnsiTheme="minorHAnsi"/>
          <w:sz w:val="22"/>
          <w:szCs w:val="22"/>
        </w:rPr>
      </w:pPr>
    </w:p>
    <w:tbl>
      <w:tblPr>
        <w:tblW w:w="4981" w:type="pct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622"/>
        <w:gridCol w:w="1108"/>
        <w:gridCol w:w="1049"/>
        <w:gridCol w:w="1150"/>
        <w:gridCol w:w="2424"/>
        <w:gridCol w:w="2112"/>
        <w:gridCol w:w="2388"/>
      </w:tblGrid>
      <w:tr w:rsidR="00C95BB6" w:rsidRPr="00337E7A" w14:paraId="4DABC1A5" w14:textId="77777777" w:rsidTr="00D414A0">
        <w:trPr>
          <w:trHeight w:val="329"/>
          <w:tblHeader/>
        </w:trPr>
        <w:tc>
          <w:tcPr>
            <w:tcW w:w="5000" w:type="pct"/>
            <w:gridSpan w:val="7"/>
            <w:shd w:val="clear" w:color="auto" w:fill="000080"/>
            <w:vAlign w:val="center"/>
          </w:tcPr>
          <w:p w14:paraId="2359F8D5" w14:textId="77777777" w:rsidR="00C95BB6" w:rsidRPr="00971E78" w:rsidRDefault="00C95BB6" w:rsidP="00C95BB6">
            <w:pPr>
              <w:pStyle w:val="Paragrafoelenco"/>
              <w:numPr>
                <w:ilvl w:val="0"/>
                <w:numId w:val="10"/>
              </w:numPr>
              <w:jc w:val="center"/>
              <w:rPr>
                <w:rFonts w:asciiTheme="minorHAnsi" w:hAnsiTheme="minorHAnsi" w:cs="Arial"/>
                <w:b/>
                <w:bCs/>
              </w:rPr>
            </w:pPr>
            <w:r w:rsidRPr="00971E78">
              <w:rPr>
                <w:rFonts w:asciiTheme="minorHAnsi" w:hAnsiTheme="minorHAnsi" w:cs="Arial"/>
                <w:b/>
                <w:bCs/>
              </w:rPr>
              <w:t>Verifica del Beneficiario</w:t>
            </w:r>
          </w:p>
        </w:tc>
      </w:tr>
      <w:tr w:rsidR="00B3062D" w:rsidRPr="00337E7A" w14:paraId="059CE9E1" w14:textId="77777777" w:rsidTr="005C7D73">
        <w:trPr>
          <w:trHeight w:val="23"/>
          <w:tblHeader/>
        </w:trPr>
        <w:tc>
          <w:tcPr>
            <w:tcW w:w="1556" w:type="pct"/>
            <w:vMerge w:val="restart"/>
            <w:shd w:val="clear" w:color="auto" w:fill="DBE5F1" w:themeFill="accent1" w:themeFillTint="33"/>
            <w:vAlign w:val="center"/>
          </w:tcPr>
          <w:p w14:paraId="5130AE9B" w14:textId="77777777" w:rsidR="00D547EA" w:rsidRPr="00337E7A" w:rsidRDefault="00D547EA" w:rsidP="008E5317">
            <w:pPr>
              <w:jc w:val="center"/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00337E7A">
              <w:rPr>
                <w:rFonts w:asciiTheme="minorHAnsi" w:hAnsiTheme="minorHAnsi" w:cs="Arial"/>
                <w:b/>
                <w:sz w:val="21"/>
                <w:szCs w:val="21"/>
              </w:rPr>
              <w:t>Descrizione del controllo</w:t>
            </w:r>
          </w:p>
        </w:tc>
        <w:tc>
          <w:tcPr>
            <w:tcW w:w="1113" w:type="pct"/>
            <w:gridSpan w:val="3"/>
            <w:shd w:val="clear" w:color="auto" w:fill="DBE5F1" w:themeFill="accent1" w:themeFillTint="33"/>
            <w:vAlign w:val="center"/>
          </w:tcPr>
          <w:p w14:paraId="53A75E14" w14:textId="77777777" w:rsidR="00D547EA" w:rsidRPr="00337E7A" w:rsidRDefault="00D547EA" w:rsidP="008E5317">
            <w:pPr>
              <w:jc w:val="center"/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00337E7A">
              <w:rPr>
                <w:rFonts w:asciiTheme="minorHAnsi" w:hAnsiTheme="minorHAnsi" w:cs="Arial"/>
                <w:b/>
                <w:sz w:val="21"/>
                <w:szCs w:val="21"/>
              </w:rPr>
              <w:t>Esito del controllo</w:t>
            </w:r>
          </w:p>
        </w:tc>
        <w:tc>
          <w:tcPr>
            <w:tcW w:w="816" w:type="pct"/>
            <w:vMerge w:val="restart"/>
            <w:shd w:val="clear" w:color="auto" w:fill="DBE5F1" w:themeFill="accent1" w:themeFillTint="33"/>
            <w:vAlign w:val="center"/>
          </w:tcPr>
          <w:p w14:paraId="56D10313" w14:textId="77777777" w:rsidR="00D547EA" w:rsidRPr="00337E7A" w:rsidRDefault="00D547EA" w:rsidP="008E5317">
            <w:pPr>
              <w:jc w:val="center"/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00337E7A">
              <w:rPr>
                <w:rFonts w:asciiTheme="minorHAnsi" w:hAnsiTheme="minorHAnsi" w:cs="Arial"/>
                <w:b/>
                <w:sz w:val="21"/>
                <w:szCs w:val="21"/>
              </w:rPr>
              <w:t>Documentazione di riferimento per il controllo</w:t>
            </w:r>
          </w:p>
        </w:tc>
        <w:tc>
          <w:tcPr>
            <w:tcW w:w="711" w:type="pct"/>
            <w:vMerge w:val="restart"/>
            <w:shd w:val="clear" w:color="auto" w:fill="DBE5F1" w:themeFill="accent1" w:themeFillTint="33"/>
            <w:vAlign w:val="center"/>
          </w:tcPr>
          <w:p w14:paraId="2B6FD9A1" w14:textId="77777777" w:rsidR="00D547EA" w:rsidRPr="00337E7A" w:rsidRDefault="00D547EA" w:rsidP="008E5317">
            <w:pPr>
              <w:jc w:val="center"/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00337E7A">
              <w:rPr>
                <w:rFonts w:asciiTheme="minorHAnsi" w:hAnsiTheme="minorHAnsi" w:cs="Arial"/>
                <w:b/>
                <w:sz w:val="21"/>
                <w:szCs w:val="21"/>
              </w:rPr>
              <w:t>Estremi della documentazione di riferimento</w:t>
            </w:r>
          </w:p>
        </w:tc>
        <w:tc>
          <w:tcPr>
            <w:tcW w:w="804" w:type="pct"/>
            <w:vMerge w:val="restart"/>
            <w:shd w:val="clear" w:color="auto" w:fill="DBE5F1" w:themeFill="accent1" w:themeFillTint="33"/>
            <w:vAlign w:val="center"/>
          </w:tcPr>
          <w:p w14:paraId="7CFCB446" w14:textId="77777777" w:rsidR="00D547EA" w:rsidRPr="00337E7A" w:rsidRDefault="00D547EA" w:rsidP="008E5317">
            <w:pPr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337E7A">
              <w:rPr>
                <w:rFonts w:asciiTheme="minorHAnsi" w:hAnsiTheme="minorHAnsi" w:cs="Arial"/>
                <w:b/>
                <w:sz w:val="21"/>
                <w:szCs w:val="21"/>
              </w:rPr>
              <w:t>Note</w:t>
            </w:r>
          </w:p>
        </w:tc>
      </w:tr>
      <w:tr w:rsidR="00B3062D" w:rsidRPr="00337E7A" w14:paraId="19BFAA7F" w14:textId="77777777" w:rsidTr="005C7D73">
        <w:trPr>
          <w:trHeight w:val="374"/>
          <w:tblHeader/>
        </w:trPr>
        <w:tc>
          <w:tcPr>
            <w:tcW w:w="1556" w:type="pct"/>
            <w:vMerge/>
            <w:shd w:val="clear" w:color="auto" w:fill="9999FF"/>
          </w:tcPr>
          <w:p w14:paraId="6FC5075F" w14:textId="77777777" w:rsidR="00D547EA" w:rsidRPr="00337E7A" w:rsidRDefault="00D547EA" w:rsidP="008E5317">
            <w:pPr>
              <w:snapToGrid w:val="0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373" w:type="pct"/>
            <w:shd w:val="clear" w:color="auto" w:fill="F3F3F3"/>
            <w:vAlign w:val="center"/>
          </w:tcPr>
          <w:p w14:paraId="74B8AEE9" w14:textId="77777777" w:rsidR="00D547EA" w:rsidRPr="00337E7A" w:rsidRDefault="00D547EA" w:rsidP="008E5317">
            <w:pPr>
              <w:jc w:val="center"/>
              <w:rPr>
                <w:rFonts w:asciiTheme="minorHAnsi" w:hAnsiTheme="minorHAnsi" w:cs="Arial"/>
                <w:b/>
                <w:i/>
                <w:sz w:val="21"/>
                <w:szCs w:val="21"/>
              </w:rPr>
            </w:pPr>
            <w:r w:rsidRPr="00337E7A">
              <w:rPr>
                <w:rFonts w:asciiTheme="minorHAnsi" w:hAnsiTheme="minorHAnsi" w:cs="Arial"/>
                <w:b/>
                <w:i/>
                <w:sz w:val="21"/>
                <w:szCs w:val="21"/>
              </w:rPr>
              <w:t>Positivo</w:t>
            </w:r>
          </w:p>
          <w:p w14:paraId="6C1B13F5" w14:textId="77777777" w:rsidR="00D547EA" w:rsidRPr="00337E7A" w:rsidRDefault="00D547EA" w:rsidP="008E5317">
            <w:pPr>
              <w:jc w:val="center"/>
              <w:rPr>
                <w:rFonts w:asciiTheme="minorHAnsi" w:hAnsiTheme="minorHAnsi" w:cs="Arial"/>
                <w:b/>
                <w:i/>
                <w:sz w:val="21"/>
                <w:szCs w:val="21"/>
              </w:rPr>
            </w:pPr>
            <w:r w:rsidRPr="00337E7A">
              <w:rPr>
                <w:rFonts w:asciiTheme="minorHAnsi" w:hAnsiTheme="minorHAnsi" w:cs="Arial"/>
                <w:b/>
                <w:i/>
                <w:sz w:val="21"/>
                <w:szCs w:val="21"/>
              </w:rPr>
              <w:t>(Si)</w:t>
            </w:r>
          </w:p>
        </w:tc>
        <w:tc>
          <w:tcPr>
            <w:tcW w:w="353" w:type="pct"/>
            <w:shd w:val="clear" w:color="auto" w:fill="F3F3F3"/>
            <w:vAlign w:val="center"/>
          </w:tcPr>
          <w:p w14:paraId="65D98CD2" w14:textId="77777777" w:rsidR="00D547EA" w:rsidRPr="00337E7A" w:rsidRDefault="00D547EA" w:rsidP="008E5317">
            <w:pPr>
              <w:jc w:val="center"/>
              <w:rPr>
                <w:rFonts w:asciiTheme="minorHAnsi" w:hAnsiTheme="minorHAnsi" w:cs="Arial"/>
                <w:b/>
                <w:i/>
                <w:sz w:val="21"/>
                <w:szCs w:val="21"/>
              </w:rPr>
            </w:pPr>
            <w:r w:rsidRPr="00337E7A">
              <w:rPr>
                <w:rFonts w:asciiTheme="minorHAnsi" w:hAnsiTheme="minorHAnsi" w:cs="Arial"/>
                <w:b/>
                <w:i/>
                <w:sz w:val="21"/>
                <w:szCs w:val="21"/>
              </w:rPr>
              <w:t>Negativo</w:t>
            </w:r>
          </w:p>
          <w:p w14:paraId="65FC4701" w14:textId="77777777" w:rsidR="00D547EA" w:rsidRPr="00337E7A" w:rsidRDefault="00D547EA" w:rsidP="008E5317">
            <w:pPr>
              <w:jc w:val="center"/>
              <w:rPr>
                <w:rFonts w:asciiTheme="minorHAnsi" w:hAnsiTheme="minorHAnsi" w:cs="Arial"/>
                <w:b/>
                <w:i/>
                <w:sz w:val="21"/>
                <w:szCs w:val="21"/>
              </w:rPr>
            </w:pPr>
            <w:r w:rsidRPr="00337E7A">
              <w:rPr>
                <w:rFonts w:asciiTheme="minorHAnsi" w:hAnsiTheme="minorHAnsi" w:cs="Arial"/>
                <w:b/>
                <w:i/>
                <w:sz w:val="21"/>
                <w:szCs w:val="21"/>
              </w:rPr>
              <w:t>(No)</w:t>
            </w:r>
          </w:p>
        </w:tc>
        <w:tc>
          <w:tcPr>
            <w:tcW w:w="387" w:type="pct"/>
            <w:shd w:val="clear" w:color="auto" w:fill="F3F3F3"/>
            <w:vAlign w:val="center"/>
          </w:tcPr>
          <w:p w14:paraId="1A3CCEBA" w14:textId="77777777" w:rsidR="00D547EA" w:rsidRPr="00337E7A" w:rsidRDefault="00D547EA" w:rsidP="008E5317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337E7A">
              <w:rPr>
                <w:rFonts w:asciiTheme="minorHAnsi" w:hAnsiTheme="minorHAnsi" w:cs="Arial"/>
                <w:b/>
                <w:i/>
                <w:sz w:val="21"/>
                <w:szCs w:val="21"/>
              </w:rPr>
              <w:t>Non applicabile (N.A.)</w:t>
            </w:r>
          </w:p>
        </w:tc>
        <w:tc>
          <w:tcPr>
            <w:tcW w:w="816" w:type="pct"/>
            <w:vMerge/>
            <w:shd w:val="clear" w:color="auto" w:fill="auto"/>
          </w:tcPr>
          <w:p w14:paraId="29D3757C" w14:textId="77777777" w:rsidR="00D547EA" w:rsidRPr="00337E7A" w:rsidRDefault="00D547EA" w:rsidP="008E5317">
            <w:pPr>
              <w:snapToGrid w:val="0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711" w:type="pct"/>
            <w:vMerge/>
            <w:shd w:val="clear" w:color="auto" w:fill="9999FF"/>
            <w:vAlign w:val="center"/>
          </w:tcPr>
          <w:p w14:paraId="304EED90" w14:textId="77777777" w:rsidR="00D547EA" w:rsidRPr="00337E7A" w:rsidRDefault="00D547EA" w:rsidP="008E5317">
            <w:pPr>
              <w:snapToGrid w:val="0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804" w:type="pct"/>
            <w:vMerge/>
            <w:shd w:val="clear" w:color="auto" w:fill="9999FF"/>
            <w:vAlign w:val="center"/>
          </w:tcPr>
          <w:p w14:paraId="5EFC8D25" w14:textId="77777777" w:rsidR="00D547EA" w:rsidRPr="00337E7A" w:rsidRDefault="00D547EA" w:rsidP="008E5317">
            <w:pPr>
              <w:snapToGrid w:val="0"/>
              <w:rPr>
                <w:rFonts w:asciiTheme="minorHAnsi" w:hAnsiTheme="minorHAnsi" w:cs="Arial"/>
                <w:sz w:val="21"/>
                <w:szCs w:val="21"/>
              </w:rPr>
            </w:pPr>
          </w:p>
        </w:tc>
      </w:tr>
      <w:tr w:rsidR="003A3881" w:rsidRPr="00F27CB2" w14:paraId="48B7C02E" w14:textId="77777777" w:rsidTr="005C7D73">
        <w:tc>
          <w:tcPr>
            <w:tcW w:w="1556" w:type="pct"/>
            <w:shd w:val="clear" w:color="auto" w:fill="auto"/>
            <w:vAlign w:val="center"/>
          </w:tcPr>
          <w:p w14:paraId="68FC8CBF" w14:textId="0A605091" w:rsidR="003A3881" w:rsidRPr="00C95BB6" w:rsidRDefault="003A3881" w:rsidP="005F73FC">
            <w:pPr>
              <w:rPr>
                <w:rFonts w:asciiTheme="minorHAnsi" w:hAnsiTheme="minorHAnsi" w:cs="Arial"/>
                <w:bCs/>
                <w:iCs/>
                <w:sz w:val="22"/>
                <w:szCs w:val="22"/>
              </w:rPr>
            </w:pPr>
            <w:r w:rsidRPr="00C95BB6">
              <w:rPr>
                <w:rFonts w:asciiTheme="minorHAnsi" w:hAnsiTheme="minorHAnsi" w:cs="Arial"/>
                <w:bCs/>
                <w:iCs/>
                <w:sz w:val="22"/>
                <w:szCs w:val="22"/>
              </w:rPr>
              <w:t xml:space="preserve">1.1. Il beneficiario appartiene alla tipologia prevista dalla forma di aiuto, dal PO, dai criteri di selezione, dal Decreto </w:t>
            </w:r>
            <w:r w:rsidR="00751FBD">
              <w:rPr>
                <w:rFonts w:asciiTheme="minorHAnsi" w:hAnsiTheme="minorHAnsi" w:cs="Arial"/>
                <w:bCs/>
                <w:iCs/>
                <w:sz w:val="22"/>
                <w:szCs w:val="22"/>
              </w:rPr>
              <w:t>n. 370 del 19 maggio 2021</w:t>
            </w:r>
            <w:r w:rsidRPr="00C95BB6">
              <w:rPr>
                <w:rFonts w:asciiTheme="minorHAnsi" w:hAnsiTheme="minorHAnsi" w:cs="Arial"/>
                <w:bCs/>
                <w:iCs/>
                <w:sz w:val="22"/>
                <w:szCs w:val="22"/>
              </w:rPr>
              <w:t>?</w:t>
            </w:r>
          </w:p>
          <w:p w14:paraId="3BB06795" w14:textId="77777777" w:rsidR="003A3881" w:rsidRDefault="003A3881" w:rsidP="005F73FC">
            <w:pPr>
              <w:rPr>
                <w:rFonts w:asciiTheme="minorHAnsi" w:hAnsiTheme="minorHAnsi" w:cs="Arial"/>
                <w:bCs/>
                <w:iCs/>
                <w:sz w:val="22"/>
                <w:szCs w:val="22"/>
              </w:rPr>
            </w:pPr>
          </w:p>
          <w:p w14:paraId="7982A40E" w14:textId="57073E96" w:rsidR="003A3881" w:rsidRPr="0044523E" w:rsidRDefault="003A3881" w:rsidP="005F73FC">
            <w:pPr>
              <w:rPr>
                <w:rFonts w:asciiTheme="minorHAnsi" w:hAnsiTheme="minorHAnsi" w:cs="Arial"/>
                <w:sz w:val="21"/>
                <w:szCs w:val="21"/>
              </w:rPr>
            </w:pPr>
            <w:r w:rsidRPr="0044523E">
              <w:rPr>
                <w:rFonts w:asciiTheme="minorHAnsi" w:hAnsiTheme="minorHAnsi" w:cs="Arial"/>
                <w:bCs/>
                <w:iCs/>
                <w:sz w:val="22"/>
                <w:szCs w:val="22"/>
              </w:rPr>
              <w:t>1.2 Il beneficiario è un soggetto ammissibile in base al programma e/o al</w:t>
            </w:r>
            <w:r w:rsidR="00751FBD">
              <w:rPr>
                <w:rFonts w:asciiTheme="minorHAnsi" w:hAnsiTheme="minorHAnsi" w:cs="Arial"/>
                <w:bCs/>
                <w:iCs/>
                <w:sz w:val="22"/>
                <w:szCs w:val="22"/>
              </w:rPr>
              <w:t xml:space="preserve"> </w:t>
            </w:r>
            <w:r w:rsidR="00751FBD" w:rsidRPr="00C95BB6">
              <w:rPr>
                <w:rFonts w:asciiTheme="minorHAnsi" w:hAnsiTheme="minorHAnsi" w:cs="Arial"/>
                <w:bCs/>
                <w:iCs/>
                <w:sz w:val="22"/>
                <w:szCs w:val="22"/>
              </w:rPr>
              <w:t xml:space="preserve">Decreto </w:t>
            </w:r>
            <w:r w:rsidR="00751FBD">
              <w:rPr>
                <w:rFonts w:asciiTheme="minorHAnsi" w:hAnsiTheme="minorHAnsi" w:cs="Arial"/>
                <w:bCs/>
                <w:iCs/>
                <w:sz w:val="22"/>
                <w:szCs w:val="22"/>
              </w:rPr>
              <w:t>n. 370 del 19 maggio 2021</w:t>
            </w:r>
            <w:r w:rsidRPr="0044523E">
              <w:rPr>
                <w:rFonts w:asciiTheme="minorHAnsi" w:hAnsiTheme="minorHAnsi" w:cs="Arial"/>
                <w:bCs/>
                <w:iCs/>
                <w:sz w:val="22"/>
                <w:szCs w:val="22"/>
              </w:rPr>
              <w:t>?</w:t>
            </w:r>
          </w:p>
        </w:tc>
        <w:tc>
          <w:tcPr>
            <w:tcW w:w="373" w:type="pct"/>
            <w:shd w:val="clear" w:color="auto" w:fill="auto"/>
          </w:tcPr>
          <w:p w14:paraId="23DCA0A1" w14:textId="77777777" w:rsidR="003A3881" w:rsidRPr="00F27CB2" w:rsidRDefault="003A3881" w:rsidP="008E5317">
            <w:pPr>
              <w:snapToGrid w:val="0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353" w:type="pct"/>
            <w:shd w:val="clear" w:color="auto" w:fill="auto"/>
          </w:tcPr>
          <w:p w14:paraId="620AF78F" w14:textId="77777777" w:rsidR="003A3881" w:rsidRPr="00F27CB2" w:rsidRDefault="003A3881" w:rsidP="008E5317">
            <w:pPr>
              <w:snapToGrid w:val="0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387" w:type="pct"/>
            <w:shd w:val="clear" w:color="auto" w:fill="auto"/>
          </w:tcPr>
          <w:p w14:paraId="59C81632" w14:textId="77777777" w:rsidR="003A3881" w:rsidRPr="00F27CB2" w:rsidRDefault="003A3881" w:rsidP="008E5317">
            <w:pPr>
              <w:snapToGrid w:val="0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816" w:type="pct"/>
            <w:shd w:val="clear" w:color="auto" w:fill="auto"/>
          </w:tcPr>
          <w:p w14:paraId="6C084F8F" w14:textId="77777777" w:rsidR="003A3881" w:rsidRPr="00F27CB2" w:rsidRDefault="00CA3BD2" w:rsidP="008E5317">
            <w:pPr>
              <w:snapToGrid w:val="0"/>
              <w:rPr>
                <w:rFonts w:asciiTheme="minorHAnsi" w:hAnsiTheme="minorHAnsi" w:cs="Arial"/>
                <w:sz w:val="21"/>
                <w:szCs w:val="21"/>
              </w:rPr>
            </w:pPr>
            <w:r>
              <w:rPr>
                <w:rFonts w:asciiTheme="minorHAnsi" w:hAnsiTheme="minorHAnsi" w:cs="Arial"/>
                <w:sz w:val="21"/>
                <w:szCs w:val="21"/>
              </w:rPr>
              <w:t>Indicare DSAN di riferimento</w:t>
            </w:r>
          </w:p>
        </w:tc>
        <w:tc>
          <w:tcPr>
            <w:tcW w:w="711" w:type="pct"/>
            <w:shd w:val="clear" w:color="auto" w:fill="auto"/>
          </w:tcPr>
          <w:p w14:paraId="15E10129" w14:textId="77777777" w:rsidR="003A3881" w:rsidRPr="00F27CB2" w:rsidRDefault="00CA3BD2" w:rsidP="008E5317">
            <w:pPr>
              <w:snapToGrid w:val="0"/>
              <w:rPr>
                <w:rFonts w:asciiTheme="minorHAnsi" w:hAnsiTheme="minorHAnsi" w:cs="Arial"/>
                <w:sz w:val="21"/>
                <w:szCs w:val="21"/>
              </w:rPr>
            </w:pPr>
            <w:r>
              <w:rPr>
                <w:rFonts w:asciiTheme="minorHAnsi" w:hAnsiTheme="minorHAnsi" w:cs="Arial"/>
                <w:sz w:val="21"/>
                <w:szCs w:val="21"/>
              </w:rPr>
              <w:t>Indicare data DSAN</w:t>
            </w:r>
          </w:p>
        </w:tc>
        <w:tc>
          <w:tcPr>
            <w:tcW w:w="804" w:type="pct"/>
            <w:shd w:val="clear" w:color="auto" w:fill="auto"/>
          </w:tcPr>
          <w:p w14:paraId="73F63E0F" w14:textId="77777777" w:rsidR="003A3881" w:rsidRPr="00F27CB2" w:rsidRDefault="003A3881" w:rsidP="008E5317">
            <w:pPr>
              <w:snapToGrid w:val="0"/>
              <w:rPr>
                <w:rFonts w:asciiTheme="minorHAnsi" w:hAnsiTheme="minorHAnsi" w:cs="Arial"/>
                <w:sz w:val="21"/>
                <w:szCs w:val="21"/>
              </w:rPr>
            </w:pPr>
            <w:r>
              <w:rPr>
                <w:rFonts w:ascii="Arial" w:hAnsi="Arial" w:cs="Arial"/>
                <w:bCs/>
                <w:i/>
                <w:color w:val="000000"/>
              </w:rPr>
              <w:t xml:space="preserve">N.B. Se impresa </w:t>
            </w:r>
            <w:r w:rsidRPr="00C27388">
              <w:rPr>
                <w:rFonts w:ascii="Arial" w:hAnsi="Arial" w:cs="Arial"/>
                <w:bCs/>
                <w:i/>
                <w:color w:val="000000"/>
              </w:rPr>
              <w:t xml:space="preserve">occorre </w:t>
            </w:r>
            <w:r>
              <w:rPr>
                <w:rFonts w:ascii="Arial" w:hAnsi="Arial" w:cs="Arial"/>
                <w:bCs/>
                <w:i/>
                <w:color w:val="000000"/>
              </w:rPr>
              <w:t>dichiarare</w:t>
            </w:r>
            <w:r w:rsidRPr="00C27388">
              <w:rPr>
                <w:rFonts w:ascii="Arial" w:hAnsi="Arial" w:cs="Arial"/>
                <w:bCs/>
                <w:i/>
                <w:color w:val="000000"/>
              </w:rPr>
              <w:t xml:space="preserve"> la </w:t>
            </w:r>
            <w:r>
              <w:rPr>
                <w:rFonts w:ascii="Arial" w:hAnsi="Arial" w:cs="Arial"/>
                <w:bCs/>
                <w:i/>
                <w:color w:val="000000"/>
              </w:rPr>
              <w:t>relativa dimensione</w:t>
            </w:r>
          </w:p>
        </w:tc>
      </w:tr>
      <w:tr w:rsidR="00CA3BD2" w:rsidRPr="00337E7A" w14:paraId="4C13CD0E" w14:textId="77777777" w:rsidTr="005C7D73">
        <w:trPr>
          <w:trHeight w:val="23"/>
        </w:trPr>
        <w:tc>
          <w:tcPr>
            <w:tcW w:w="1556" w:type="pct"/>
            <w:shd w:val="clear" w:color="auto" w:fill="auto"/>
            <w:vAlign w:val="center"/>
          </w:tcPr>
          <w:p w14:paraId="4C5492EE" w14:textId="3EA6A828" w:rsidR="00CA3BD2" w:rsidRPr="006E6AA8" w:rsidRDefault="00CA3BD2" w:rsidP="005F73FC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iCs/>
                <w:sz w:val="22"/>
                <w:szCs w:val="22"/>
              </w:rPr>
              <w:t xml:space="preserve">2 </w:t>
            </w:r>
            <w:r w:rsidRPr="006E6AA8">
              <w:rPr>
                <w:rFonts w:asciiTheme="minorHAnsi" w:hAnsiTheme="minorHAnsi" w:cs="Arial"/>
                <w:bCs/>
                <w:iCs/>
                <w:sz w:val="22"/>
                <w:szCs w:val="22"/>
              </w:rPr>
              <w:t xml:space="preserve">L’agevolazione riguarda un’unità produttiva ubicata </w:t>
            </w:r>
            <w:r w:rsidR="002E6AF9">
              <w:rPr>
                <w:rFonts w:asciiTheme="minorHAnsi" w:hAnsiTheme="minorHAnsi" w:cs="Arial"/>
                <w:bCs/>
                <w:iCs/>
                <w:sz w:val="22"/>
                <w:szCs w:val="22"/>
              </w:rPr>
              <w:t>nel comune di Taranto</w:t>
            </w:r>
            <w:r w:rsidRPr="006E6AA8">
              <w:rPr>
                <w:rFonts w:asciiTheme="minorHAnsi" w:hAnsiTheme="minorHAnsi" w:cs="Arial"/>
                <w:bCs/>
                <w:iCs/>
                <w:sz w:val="22"/>
                <w:szCs w:val="22"/>
              </w:rPr>
              <w:t>?</w:t>
            </w:r>
          </w:p>
        </w:tc>
        <w:tc>
          <w:tcPr>
            <w:tcW w:w="373" w:type="pct"/>
            <w:shd w:val="clear" w:color="auto" w:fill="auto"/>
          </w:tcPr>
          <w:p w14:paraId="639595B7" w14:textId="77777777" w:rsidR="00CA3BD2" w:rsidRPr="00337E7A" w:rsidRDefault="00CA3BD2" w:rsidP="008E5317">
            <w:pPr>
              <w:snapToGrid w:val="0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353" w:type="pct"/>
            <w:shd w:val="clear" w:color="auto" w:fill="auto"/>
          </w:tcPr>
          <w:p w14:paraId="7C9D84D6" w14:textId="77777777" w:rsidR="00CA3BD2" w:rsidRPr="00337E7A" w:rsidRDefault="00CA3BD2" w:rsidP="008E5317">
            <w:pPr>
              <w:snapToGrid w:val="0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387" w:type="pct"/>
            <w:shd w:val="clear" w:color="auto" w:fill="auto"/>
          </w:tcPr>
          <w:p w14:paraId="41FE1382" w14:textId="77777777" w:rsidR="00CA3BD2" w:rsidRPr="00337E7A" w:rsidRDefault="00CA3BD2" w:rsidP="008E5317">
            <w:pPr>
              <w:snapToGrid w:val="0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816" w:type="pct"/>
            <w:shd w:val="clear" w:color="auto" w:fill="auto"/>
          </w:tcPr>
          <w:p w14:paraId="4B3F2F2D" w14:textId="1A262C71" w:rsidR="00CA3BD2" w:rsidRPr="00F27CB2" w:rsidRDefault="009760B1" w:rsidP="00E3182D">
            <w:pPr>
              <w:snapToGrid w:val="0"/>
              <w:rPr>
                <w:rFonts w:asciiTheme="minorHAnsi" w:hAnsiTheme="minorHAnsi" w:cs="Arial"/>
                <w:sz w:val="21"/>
                <w:szCs w:val="21"/>
              </w:rPr>
            </w:pPr>
            <w:r>
              <w:rPr>
                <w:rFonts w:asciiTheme="minorHAnsi" w:hAnsiTheme="minorHAnsi" w:cs="Arial"/>
                <w:sz w:val="21"/>
                <w:szCs w:val="21"/>
              </w:rPr>
              <w:t>Titolo di disponibilità della sede</w:t>
            </w:r>
          </w:p>
        </w:tc>
        <w:tc>
          <w:tcPr>
            <w:tcW w:w="711" w:type="pct"/>
            <w:shd w:val="clear" w:color="auto" w:fill="auto"/>
          </w:tcPr>
          <w:p w14:paraId="5201C017" w14:textId="0EBE208C" w:rsidR="00CA3BD2" w:rsidRPr="00F27CB2" w:rsidRDefault="00CA3BD2" w:rsidP="00E3182D">
            <w:pPr>
              <w:snapToGrid w:val="0"/>
              <w:rPr>
                <w:rFonts w:asciiTheme="minorHAnsi" w:hAnsiTheme="minorHAnsi" w:cs="Arial"/>
                <w:sz w:val="21"/>
                <w:szCs w:val="21"/>
              </w:rPr>
            </w:pPr>
            <w:r>
              <w:rPr>
                <w:rFonts w:asciiTheme="minorHAnsi" w:hAnsiTheme="minorHAnsi" w:cs="Arial"/>
                <w:sz w:val="21"/>
                <w:szCs w:val="21"/>
              </w:rPr>
              <w:t>Indicare data</w:t>
            </w:r>
            <w:r w:rsidR="009760B1">
              <w:rPr>
                <w:rFonts w:asciiTheme="minorHAnsi" w:hAnsiTheme="minorHAnsi" w:cs="Arial"/>
                <w:sz w:val="21"/>
                <w:szCs w:val="21"/>
              </w:rPr>
              <w:t xml:space="preserve"> stipula</w:t>
            </w:r>
          </w:p>
        </w:tc>
        <w:tc>
          <w:tcPr>
            <w:tcW w:w="804" w:type="pct"/>
            <w:shd w:val="clear" w:color="auto" w:fill="auto"/>
          </w:tcPr>
          <w:p w14:paraId="28331E07" w14:textId="1A8DEE62" w:rsidR="00CA3BD2" w:rsidRPr="00337E7A" w:rsidRDefault="00CA3BD2" w:rsidP="008E5317">
            <w:pPr>
              <w:snapToGrid w:val="0"/>
              <w:rPr>
                <w:rFonts w:asciiTheme="minorHAnsi" w:hAnsiTheme="minorHAnsi" w:cs="Arial"/>
                <w:sz w:val="21"/>
                <w:szCs w:val="21"/>
              </w:rPr>
            </w:pPr>
          </w:p>
        </w:tc>
      </w:tr>
      <w:tr w:rsidR="008D75EE" w:rsidRPr="00337E7A" w14:paraId="0A9A9B16" w14:textId="77777777" w:rsidTr="005C7D73">
        <w:trPr>
          <w:trHeight w:val="23"/>
        </w:trPr>
        <w:tc>
          <w:tcPr>
            <w:tcW w:w="1556" w:type="pct"/>
            <w:shd w:val="clear" w:color="auto" w:fill="auto"/>
            <w:vAlign w:val="center"/>
          </w:tcPr>
          <w:p w14:paraId="2EAE7C1C" w14:textId="77777777" w:rsidR="008D75EE" w:rsidRPr="006E6AA8" w:rsidRDefault="008D75EE" w:rsidP="005F73FC">
            <w:pPr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3 La spesa è stata sostenuta successivamente alla data di presentazione della domanda </w:t>
            </w:r>
            <w:r w:rsidRPr="0044523E">
              <w:rPr>
                <w:rFonts w:asciiTheme="minorHAnsi" w:hAnsiTheme="minorHAnsi" w:cs="Arial"/>
                <w:color w:val="000000"/>
                <w:sz w:val="22"/>
                <w:szCs w:val="22"/>
              </w:rPr>
              <w:t>(o al termine inziale di decorrenza dell’ammissibilità della spesa)?</w:t>
            </w:r>
          </w:p>
          <w:p w14:paraId="76DC18D5" w14:textId="77777777" w:rsidR="008D75EE" w:rsidRPr="006E6AA8" w:rsidRDefault="008D75EE" w:rsidP="005F73FC">
            <w:pPr>
              <w:rPr>
                <w:rFonts w:asciiTheme="minorHAnsi" w:hAnsiTheme="minorHAnsi" w:cs="Arial"/>
                <w:i/>
                <w:color w:val="000000"/>
                <w:sz w:val="20"/>
                <w:szCs w:val="20"/>
              </w:rPr>
            </w:pPr>
            <w:r w:rsidRPr="006E6AA8">
              <w:rPr>
                <w:rFonts w:asciiTheme="minorHAnsi" w:hAnsiTheme="minorHAnsi" w:cs="Arial"/>
                <w:i/>
                <w:color w:val="000000"/>
                <w:sz w:val="20"/>
                <w:szCs w:val="20"/>
              </w:rPr>
              <w:t xml:space="preserve">Per data di avvio del programma di investimenti si intende la data del primo titolo di spesa ammissibile. </w:t>
            </w:r>
          </w:p>
        </w:tc>
        <w:tc>
          <w:tcPr>
            <w:tcW w:w="373" w:type="pct"/>
            <w:shd w:val="clear" w:color="auto" w:fill="auto"/>
          </w:tcPr>
          <w:p w14:paraId="74B19B56" w14:textId="77777777" w:rsidR="008D75EE" w:rsidRPr="00337E7A" w:rsidRDefault="008D75EE" w:rsidP="006E6AA8">
            <w:pPr>
              <w:snapToGrid w:val="0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353" w:type="pct"/>
            <w:shd w:val="clear" w:color="auto" w:fill="auto"/>
          </w:tcPr>
          <w:p w14:paraId="5CA12B1A" w14:textId="77777777" w:rsidR="008D75EE" w:rsidRPr="00337E7A" w:rsidRDefault="008D75EE" w:rsidP="006E6AA8">
            <w:pPr>
              <w:snapToGrid w:val="0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387" w:type="pct"/>
            <w:shd w:val="clear" w:color="auto" w:fill="auto"/>
          </w:tcPr>
          <w:p w14:paraId="2DFF5DD6" w14:textId="77777777" w:rsidR="008D75EE" w:rsidRPr="00337E7A" w:rsidRDefault="008D75EE" w:rsidP="008D75EE">
            <w:pPr>
              <w:snapToGrid w:val="0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816" w:type="pct"/>
            <w:shd w:val="clear" w:color="auto" w:fill="auto"/>
          </w:tcPr>
          <w:p w14:paraId="38BFA8F8" w14:textId="77777777" w:rsidR="008D75EE" w:rsidRPr="00337E7A" w:rsidRDefault="008D75EE" w:rsidP="0093106F">
            <w:pPr>
              <w:snapToGrid w:val="0"/>
              <w:rPr>
                <w:rFonts w:asciiTheme="minorHAnsi" w:hAnsiTheme="minorHAnsi" w:cs="Arial"/>
                <w:sz w:val="21"/>
                <w:szCs w:val="21"/>
              </w:rPr>
            </w:pPr>
            <w:r>
              <w:rPr>
                <w:rFonts w:asciiTheme="minorHAnsi" w:hAnsiTheme="minorHAnsi" w:cs="Arial"/>
                <w:sz w:val="21"/>
                <w:szCs w:val="21"/>
              </w:rPr>
              <w:t xml:space="preserve">Prima fattura emessa </w:t>
            </w:r>
          </w:p>
        </w:tc>
        <w:tc>
          <w:tcPr>
            <w:tcW w:w="711" w:type="pct"/>
            <w:shd w:val="clear" w:color="auto" w:fill="auto"/>
          </w:tcPr>
          <w:p w14:paraId="2BC1FDD9" w14:textId="77777777" w:rsidR="008D75EE" w:rsidRPr="00337E7A" w:rsidRDefault="008D75EE" w:rsidP="0093106F">
            <w:pPr>
              <w:snapToGrid w:val="0"/>
              <w:rPr>
                <w:rFonts w:asciiTheme="minorHAnsi" w:hAnsiTheme="minorHAnsi" w:cs="Arial"/>
                <w:sz w:val="21"/>
                <w:szCs w:val="21"/>
              </w:rPr>
            </w:pPr>
            <w:r>
              <w:rPr>
                <w:rFonts w:asciiTheme="minorHAnsi" w:hAnsiTheme="minorHAnsi" w:cs="Arial"/>
                <w:sz w:val="21"/>
                <w:szCs w:val="21"/>
              </w:rPr>
              <w:t>Riferimenti fattura</w:t>
            </w:r>
          </w:p>
        </w:tc>
        <w:tc>
          <w:tcPr>
            <w:tcW w:w="804" w:type="pct"/>
            <w:shd w:val="clear" w:color="auto" w:fill="auto"/>
          </w:tcPr>
          <w:p w14:paraId="4C3439CF" w14:textId="77777777" w:rsidR="008D75EE" w:rsidRPr="00337E7A" w:rsidRDefault="008D75EE" w:rsidP="006E6AA8">
            <w:pPr>
              <w:snapToGrid w:val="0"/>
              <w:rPr>
                <w:rFonts w:asciiTheme="minorHAnsi" w:hAnsiTheme="minorHAnsi" w:cs="Arial"/>
                <w:sz w:val="21"/>
                <w:szCs w:val="21"/>
              </w:rPr>
            </w:pPr>
          </w:p>
        </w:tc>
      </w:tr>
      <w:tr w:rsidR="008D75EE" w:rsidRPr="00337E7A" w14:paraId="1C1BD2EE" w14:textId="77777777" w:rsidTr="005C7D73">
        <w:trPr>
          <w:trHeight w:val="23"/>
        </w:trPr>
        <w:tc>
          <w:tcPr>
            <w:tcW w:w="1556" w:type="pct"/>
            <w:shd w:val="clear" w:color="auto" w:fill="auto"/>
            <w:vAlign w:val="center"/>
          </w:tcPr>
          <w:p w14:paraId="683C4925" w14:textId="77777777" w:rsidR="008D75EE" w:rsidRPr="00A4702B" w:rsidRDefault="008D75EE" w:rsidP="005F73FC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  <w:r w:rsidRPr="00A4702B"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  <w:lastRenderedPageBreak/>
              <w:t>4.</w:t>
            </w:r>
            <w: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  <w:t>1</w:t>
            </w:r>
            <w:r w:rsidRPr="00A4702B"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  <w:t>. E’ stato rispettato il principio del cumulo degli aiuti in ossequio a quanto previsto dall’art. 5 del Regolamento n. 1407/2013?</w:t>
            </w:r>
          </w:p>
          <w:p w14:paraId="6BCF0C72" w14:textId="77777777" w:rsidR="008D75EE" w:rsidRPr="00A4702B" w:rsidRDefault="008D75EE" w:rsidP="005F73FC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  <w:p w14:paraId="011D62DC" w14:textId="77777777" w:rsidR="008D75EE" w:rsidRPr="00A4702B" w:rsidRDefault="008D75EE" w:rsidP="005F73FC">
            <w:pPr>
              <w:rPr>
                <w:rFonts w:asciiTheme="minorHAnsi" w:hAnsiTheme="minorHAnsi" w:cs="Arial"/>
                <w:bCs/>
                <w:i/>
                <w:color w:val="000000"/>
                <w:sz w:val="20"/>
                <w:szCs w:val="22"/>
              </w:rPr>
            </w:pPr>
            <w:r w:rsidRPr="00A4702B">
              <w:rPr>
                <w:rFonts w:asciiTheme="minorHAnsi" w:hAnsiTheme="minorHAnsi" w:cs="Arial"/>
                <w:bCs/>
                <w:i/>
                <w:color w:val="000000"/>
                <w:sz w:val="20"/>
                <w:szCs w:val="22"/>
              </w:rPr>
              <w:t xml:space="preserve">Gli aiuti «de </w:t>
            </w:r>
            <w:proofErr w:type="spellStart"/>
            <w:r w:rsidRPr="00A4702B">
              <w:rPr>
                <w:rFonts w:asciiTheme="minorHAnsi" w:hAnsiTheme="minorHAnsi" w:cs="Arial"/>
                <w:bCs/>
                <w:i/>
                <w:color w:val="000000"/>
                <w:sz w:val="20"/>
                <w:szCs w:val="22"/>
              </w:rPr>
              <w:t>minimis</w:t>
            </w:r>
            <w:proofErr w:type="spellEnd"/>
            <w:r w:rsidRPr="00A4702B">
              <w:rPr>
                <w:rFonts w:asciiTheme="minorHAnsi" w:hAnsiTheme="minorHAnsi" w:cs="Arial"/>
                <w:bCs/>
                <w:i/>
                <w:color w:val="000000"/>
                <w:sz w:val="20"/>
                <w:szCs w:val="22"/>
              </w:rPr>
              <w:t xml:space="preserve">» possono essere cumulati con gli aiuti «de </w:t>
            </w:r>
            <w:proofErr w:type="spellStart"/>
            <w:r w:rsidRPr="00A4702B">
              <w:rPr>
                <w:rFonts w:asciiTheme="minorHAnsi" w:hAnsiTheme="minorHAnsi" w:cs="Arial"/>
                <w:bCs/>
                <w:i/>
                <w:color w:val="000000"/>
                <w:sz w:val="20"/>
                <w:szCs w:val="22"/>
              </w:rPr>
              <w:t>minimis</w:t>
            </w:r>
            <w:proofErr w:type="spellEnd"/>
            <w:r w:rsidRPr="00A4702B">
              <w:rPr>
                <w:rFonts w:asciiTheme="minorHAnsi" w:hAnsiTheme="minorHAnsi" w:cs="Arial"/>
                <w:bCs/>
                <w:i/>
                <w:color w:val="000000"/>
                <w:sz w:val="20"/>
                <w:szCs w:val="22"/>
              </w:rPr>
              <w:t xml:space="preserve">» concessi a norma del Regolamento (UE) n. 360/2012 della Commissione a concorrenza del massimale previsto in tale regolamento. Essi possono essere cumulati con aiuti «de </w:t>
            </w:r>
            <w:proofErr w:type="spellStart"/>
            <w:r w:rsidRPr="00A4702B">
              <w:rPr>
                <w:rFonts w:asciiTheme="minorHAnsi" w:hAnsiTheme="minorHAnsi" w:cs="Arial"/>
                <w:bCs/>
                <w:i/>
                <w:color w:val="000000"/>
                <w:sz w:val="20"/>
                <w:szCs w:val="22"/>
              </w:rPr>
              <w:t>minimis</w:t>
            </w:r>
            <w:proofErr w:type="spellEnd"/>
            <w:r w:rsidRPr="00A4702B">
              <w:rPr>
                <w:rFonts w:asciiTheme="minorHAnsi" w:hAnsiTheme="minorHAnsi" w:cs="Arial"/>
                <w:bCs/>
                <w:i/>
                <w:color w:val="000000"/>
                <w:sz w:val="20"/>
                <w:szCs w:val="22"/>
              </w:rPr>
              <w:t xml:space="preserve">» concessi a norma di altri regolamenti «de </w:t>
            </w:r>
            <w:proofErr w:type="spellStart"/>
            <w:r w:rsidRPr="00A4702B">
              <w:rPr>
                <w:rFonts w:asciiTheme="minorHAnsi" w:hAnsiTheme="minorHAnsi" w:cs="Arial"/>
                <w:bCs/>
                <w:i/>
                <w:color w:val="000000"/>
                <w:sz w:val="20"/>
                <w:szCs w:val="22"/>
              </w:rPr>
              <w:t>minimis</w:t>
            </w:r>
            <w:proofErr w:type="spellEnd"/>
            <w:r w:rsidRPr="00A4702B">
              <w:rPr>
                <w:rFonts w:asciiTheme="minorHAnsi" w:hAnsiTheme="minorHAnsi" w:cs="Arial"/>
                <w:bCs/>
                <w:i/>
                <w:color w:val="000000"/>
                <w:sz w:val="20"/>
                <w:szCs w:val="22"/>
              </w:rPr>
              <w:t>» a condizione che non superino il massimale pertinente di cui all’articolo 3, paragrafo 2, del Regolamento 1407/2013.</w:t>
            </w:r>
          </w:p>
          <w:p w14:paraId="5F6645B2" w14:textId="77777777" w:rsidR="008D75EE" w:rsidRPr="00A4702B" w:rsidRDefault="008D75EE" w:rsidP="005F73FC">
            <w:pPr>
              <w:rPr>
                <w:rFonts w:asciiTheme="minorHAnsi" w:hAnsiTheme="minorHAnsi" w:cs="Arial"/>
                <w:bCs/>
                <w:i/>
                <w:color w:val="000000"/>
                <w:sz w:val="20"/>
                <w:szCs w:val="22"/>
              </w:rPr>
            </w:pPr>
            <w:r w:rsidRPr="00A4702B">
              <w:rPr>
                <w:rFonts w:asciiTheme="minorHAnsi" w:hAnsiTheme="minorHAnsi" w:cs="Arial"/>
                <w:bCs/>
                <w:i/>
                <w:color w:val="000000"/>
                <w:sz w:val="20"/>
                <w:szCs w:val="22"/>
              </w:rPr>
              <w:t xml:space="preserve">Inoltre, gli aiuti «de </w:t>
            </w:r>
            <w:proofErr w:type="spellStart"/>
            <w:r w:rsidRPr="00A4702B">
              <w:rPr>
                <w:rFonts w:asciiTheme="minorHAnsi" w:hAnsiTheme="minorHAnsi" w:cs="Arial"/>
                <w:bCs/>
                <w:i/>
                <w:color w:val="000000"/>
                <w:sz w:val="20"/>
                <w:szCs w:val="22"/>
              </w:rPr>
              <w:t>minimis</w:t>
            </w:r>
            <w:proofErr w:type="spellEnd"/>
            <w:r w:rsidRPr="00A4702B">
              <w:rPr>
                <w:rFonts w:asciiTheme="minorHAnsi" w:hAnsiTheme="minorHAnsi" w:cs="Arial"/>
                <w:bCs/>
                <w:i/>
                <w:color w:val="000000"/>
                <w:sz w:val="20"/>
                <w:szCs w:val="22"/>
              </w:rPr>
              <w:t xml:space="preserve">» non sono cumulabili con aiuti di Stato concessi per gli stessi costi ammissibili o con aiuti di Stato relativi alla stessa misura di finanziamento del rischio se tale cumulo comporta il superamento dell’intensità di aiuto o dell’importo di aiuto più elevati fissati, per le specifiche circostanze di ogni caso, in un regolamento d’esenzione per categoria o in </w:t>
            </w:r>
            <w:r w:rsidRPr="00A4702B">
              <w:rPr>
                <w:rFonts w:asciiTheme="minorHAnsi" w:hAnsiTheme="minorHAnsi" w:cs="Arial"/>
                <w:bCs/>
                <w:i/>
                <w:color w:val="000000"/>
                <w:sz w:val="18"/>
                <w:szCs w:val="22"/>
              </w:rPr>
              <w:t xml:space="preserve">una decisione adottata dalla Commissione. Gli aiuti «de </w:t>
            </w:r>
            <w:proofErr w:type="spellStart"/>
            <w:r w:rsidRPr="00A4702B">
              <w:rPr>
                <w:rFonts w:asciiTheme="minorHAnsi" w:hAnsiTheme="minorHAnsi" w:cs="Arial"/>
                <w:bCs/>
                <w:i/>
                <w:color w:val="000000"/>
                <w:sz w:val="18"/>
                <w:szCs w:val="22"/>
              </w:rPr>
              <w:t>minimis</w:t>
            </w:r>
            <w:proofErr w:type="spellEnd"/>
            <w:r w:rsidRPr="00A4702B">
              <w:rPr>
                <w:rFonts w:asciiTheme="minorHAnsi" w:hAnsiTheme="minorHAnsi" w:cs="Arial"/>
                <w:bCs/>
                <w:i/>
                <w:color w:val="000000"/>
                <w:sz w:val="18"/>
                <w:szCs w:val="22"/>
              </w:rPr>
              <w:t xml:space="preserve">» che non sono concessi per specifici </w:t>
            </w:r>
            <w:r w:rsidRPr="00A4702B">
              <w:rPr>
                <w:rFonts w:asciiTheme="minorHAnsi" w:hAnsiTheme="minorHAnsi" w:cs="Arial"/>
                <w:bCs/>
                <w:i/>
                <w:color w:val="000000"/>
                <w:sz w:val="20"/>
                <w:szCs w:val="22"/>
              </w:rPr>
              <w:t>costi ammissibili o non sono a essi imputabili possono essere cumulati con altri aiuti di Stato concessi a norma di un regolamento d’esenzione per categoria o di una decisione adottata dalla Commissione.</w:t>
            </w:r>
          </w:p>
          <w:p w14:paraId="718CAB35" w14:textId="77777777" w:rsidR="008D75EE" w:rsidRPr="00A4702B" w:rsidRDefault="008D75EE" w:rsidP="005F73FC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  <w:p w14:paraId="3C910AFD" w14:textId="77777777" w:rsidR="008D75EE" w:rsidRPr="00A4702B" w:rsidRDefault="008D75EE" w:rsidP="005F73F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A4702B"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  <w:t>4.</w:t>
            </w:r>
            <w: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  <w:t>2</w:t>
            </w:r>
            <w:r w:rsidRPr="00A4702B"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  <w:t xml:space="preserve">. Prima di concedere l’aiuto l’impresa interessata ha rilasciato una dichiarazione relativa a qualsiasi altro aiuto «de </w:t>
            </w:r>
            <w:proofErr w:type="spellStart"/>
            <w:r w:rsidRPr="00A4702B"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  <w:t>minimis</w:t>
            </w:r>
            <w:proofErr w:type="spellEnd"/>
            <w:r w:rsidRPr="00A4702B"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  <w:t xml:space="preserve">» ricevuto a norma del Regolamento (UE) 1407/2013 o di altri regolamenti «de </w:t>
            </w:r>
            <w:proofErr w:type="spellStart"/>
            <w:r w:rsidRPr="00A4702B"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  <w:t>minimis</w:t>
            </w:r>
            <w:proofErr w:type="spellEnd"/>
            <w:r w:rsidRPr="00A4702B"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  <w:t xml:space="preserve">» durante i due esercizi </w:t>
            </w:r>
            <w:r w:rsidRPr="00A4702B"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  <w:lastRenderedPageBreak/>
              <w:t>finanziari precedenti e l’esercizio finanziario in corso al momento della concessione?</w:t>
            </w:r>
          </w:p>
        </w:tc>
        <w:tc>
          <w:tcPr>
            <w:tcW w:w="373" w:type="pct"/>
            <w:shd w:val="clear" w:color="auto" w:fill="auto"/>
          </w:tcPr>
          <w:p w14:paraId="235F53C5" w14:textId="77777777" w:rsidR="008D75EE" w:rsidRPr="00337E7A" w:rsidRDefault="008D75EE" w:rsidP="006E6AA8">
            <w:pPr>
              <w:snapToGrid w:val="0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353" w:type="pct"/>
            <w:shd w:val="clear" w:color="auto" w:fill="auto"/>
          </w:tcPr>
          <w:p w14:paraId="1B1D6776" w14:textId="77777777" w:rsidR="008D75EE" w:rsidRPr="00337E7A" w:rsidRDefault="008D75EE" w:rsidP="006E6AA8">
            <w:pPr>
              <w:snapToGrid w:val="0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387" w:type="pct"/>
            <w:shd w:val="clear" w:color="auto" w:fill="auto"/>
          </w:tcPr>
          <w:p w14:paraId="5216EADD" w14:textId="77777777" w:rsidR="008D75EE" w:rsidRPr="00337E7A" w:rsidRDefault="008D75EE" w:rsidP="006E6AA8">
            <w:pPr>
              <w:snapToGrid w:val="0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816" w:type="pct"/>
            <w:shd w:val="clear" w:color="auto" w:fill="auto"/>
          </w:tcPr>
          <w:p w14:paraId="543D07AF" w14:textId="77777777" w:rsidR="008D75EE" w:rsidRPr="00F27CB2" w:rsidRDefault="008D75EE" w:rsidP="00E3182D">
            <w:pPr>
              <w:snapToGrid w:val="0"/>
              <w:rPr>
                <w:rFonts w:asciiTheme="minorHAnsi" w:hAnsiTheme="minorHAnsi" w:cs="Arial"/>
                <w:sz w:val="21"/>
                <w:szCs w:val="21"/>
              </w:rPr>
            </w:pPr>
            <w:r>
              <w:rPr>
                <w:rFonts w:asciiTheme="minorHAnsi" w:hAnsiTheme="minorHAnsi" w:cs="Arial"/>
                <w:sz w:val="21"/>
                <w:szCs w:val="21"/>
              </w:rPr>
              <w:t>Indicare DSAN di riferimento</w:t>
            </w:r>
          </w:p>
        </w:tc>
        <w:tc>
          <w:tcPr>
            <w:tcW w:w="711" w:type="pct"/>
            <w:shd w:val="clear" w:color="auto" w:fill="auto"/>
          </w:tcPr>
          <w:p w14:paraId="445CB7E4" w14:textId="77777777" w:rsidR="008D75EE" w:rsidRPr="00F27CB2" w:rsidRDefault="008D75EE" w:rsidP="00E3182D">
            <w:pPr>
              <w:snapToGrid w:val="0"/>
              <w:rPr>
                <w:rFonts w:asciiTheme="minorHAnsi" w:hAnsiTheme="minorHAnsi" w:cs="Arial"/>
                <w:sz w:val="21"/>
                <w:szCs w:val="21"/>
              </w:rPr>
            </w:pPr>
            <w:r>
              <w:rPr>
                <w:rFonts w:asciiTheme="minorHAnsi" w:hAnsiTheme="minorHAnsi" w:cs="Arial"/>
                <w:sz w:val="21"/>
                <w:szCs w:val="21"/>
              </w:rPr>
              <w:t>Indicare data DSAN</w:t>
            </w:r>
          </w:p>
        </w:tc>
        <w:tc>
          <w:tcPr>
            <w:tcW w:w="804" w:type="pct"/>
            <w:shd w:val="clear" w:color="auto" w:fill="auto"/>
          </w:tcPr>
          <w:p w14:paraId="34076E36" w14:textId="77777777" w:rsidR="008D75EE" w:rsidRPr="00337E7A" w:rsidRDefault="008D75EE" w:rsidP="006E6AA8">
            <w:pPr>
              <w:snapToGrid w:val="0"/>
              <w:rPr>
                <w:rFonts w:asciiTheme="minorHAnsi" w:hAnsiTheme="minorHAnsi" w:cs="Arial"/>
                <w:sz w:val="21"/>
                <w:szCs w:val="21"/>
              </w:rPr>
            </w:pPr>
          </w:p>
        </w:tc>
      </w:tr>
      <w:tr w:rsidR="008D75EE" w:rsidRPr="00337E7A" w14:paraId="052832AE" w14:textId="77777777" w:rsidTr="005C7D73">
        <w:trPr>
          <w:trHeight w:val="23"/>
        </w:trPr>
        <w:tc>
          <w:tcPr>
            <w:tcW w:w="1556" w:type="pct"/>
            <w:shd w:val="clear" w:color="auto" w:fill="auto"/>
            <w:vAlign w:val="center"/>
          </w:tcPr>
          <w:p w14:paraId="7277A89C" w14:textId="77777777" w:rsidR="008D75EE" w:rsidRPr="00A4702B" w:rsidRDefault="008D75EE" w:rsidP="005F73FC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5 </w:t>
            </w:r>
            <w:r w:rsidRPr="00D933FD">
              <w:rPr>
                <w:rFonts w:asciiTheme="minorHAnsi" w:hAnsiTheme="minorHAnsi" w:cs="Arial"/>
                <w:sz w:val="22"/>
                <w:szCs w:val="22"/>
              </w:rPr>
              <w:t>La spesa sostenuta e rendicontata dal beneficiario all’atto della richiesta di erogazione del contributo è totalmente riferibile al beneficiario medesimo?</w:t>
            </w:r>
          </w:p>
        </w:tc>
        <w:tc>
          <w:tcPr>
            <w:tcW w:w="373" w:type="pct"/>
            <w:shd w:val="clear" w:color="auto" w:fill="auto"/>
          </w:tcPr>
          <w:p w14:paraId="738C52B1" w14:textId="77777777" w:rsidR="008D75EE" w:rsidRPr="00337E7A" w:rsidRDefault="008D75EE" w:rsidP="006E6AA8">
            <w:pPr>
              <w:snapToGrid w:val="0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353" w:type="pct"/>
            <w:shd w:val="clear" w:color="auto" w:fill="auto"/>
          </w:tcPr>
          <w:p w14:paraId="694D5166" w14:textId="77777777" w:rsidR="008D75EE" w:rsidRPr="00337E7A" w:rsidRDefault="008D75EE" w:rsidP="006E6AA8">
            <w:pPr>
              <w:snapToGrid w:val="0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387" w:type="pct"/>
            <w:shd w:val="clear" w:color="auto" w:fill="auto"/>
          </w:tcPr>
          <w:p w14:paraId="5638B50F" w14:textId="77777777" w:rsidR="008D75EE" w:rsidRPr="00337E7A" w:rsidRDefault="008D75EE" w:rsidP="006E6AA8">
            <w:pPr>
              <w:snapToGrid w:val="0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816" w:type="pct"/>
            <w:shd w:val="clear" w:color="auto" w:fill="auto"/>
          </w:tcPr>
          <w:p w14:paraId="5886D5B7" w14:textId="77777777" w:rsidR="008D75EE" w:rsidRPr="00337E7A" w:rsidRDefault="008D75EE" w:rsidP="006E6AA8">
            <w:pPr>
              <w:snapToGrid w:val="0"/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711" w:type="pct"/>
            <w:shd w:val="clear" w:color="auto" w:fill="auto"/>
          </w:tcPr>
          <w:p w14:paraId="47C1C272" w14:textId="77777777" w:rsidR="008D75EE" w:rsidRPr="00337E7A" w:rsidRDefault="008D75EE" w:rsidP="006E6AA8">
            <w:pPr>
              <w:snapToGrid w:val="0"/>
              <w:rPr>
                <w:rFonts w:asciiTheme="minorHAnsi" w:hAnsiTheme="minorHAnsi" w:cs="Arial"/>
                <w:sz w:val="21"/>
                <w:szCs w:val="21"/>
              </w:rPr>
            </w:pPr>
            <w:r>
              <w:rPr>
                <w:rFonts w:asciiTheme="minorHAnsi" w:hAnsiTheme="minorHAnsi" w:cs="Arial"/>
                <w:sz w:val="21"/>
                <w:szCs w:val="21"/>
              </w:rPr>
              <w:t>Riferimenti fattura</w:t>
            </w:r>
          </w:p>
        </w:tc>
        <w:tc>
          <w:tcPr>
            <w:tcW w:w="804" w:type="pct"/>
            <w:shd w:val="clear" w:color="auto" w:fill="auto"/>
          </w:tcPr>
          <w:p w14:paraId="6F4D57A4" w14:textId="77777777" w:rsidR="008D75EE" w:rsidRPr="00337E7A" w:rsidRDefault="008D75EE" w:rsidP="006E6AA8">
            <w:pPr>
              <w:snapToGrid w:val="0"/>
              <w:rPr>
                <w:rFonts w:asciiTheme="minorHAnsi" w:hAnsiTheme="minorHAnsi" w:cs="Arial"/>
                <w:sz w:val="21"/>
                <w:szCs w:val="21"/>
              </w:rPr>
            </w:pPr>
          </w:p>
        </w:tc>
      </w:tr>
    </w:tbl>
    <w:p w14:paraId="722CF9AD" w14:textId="77777777" w:rsidR="00F27CB2" w:rsidRDefault="00F27CB2">
      <w:pPr>
        <w:rPr>
          <w:rFonts w:asciiTheme="minorHAnsi" w:hAnsiTheme="minorHAnsi"/>
          <w:sz w:val="22"/>
          <w:szCs w:val="22"/>
        </w:rPr>
      </w:pPr>
    </w:p>
    <w:p w14:paraId="42735217" w14:textId="77777777" w:rsidR="00F27CB2" w:rsidRDefault="00F27CB2">
      <w:pPr>
        <w:rPr>
          <w:rFonts w:asciiTheme="minorHAnsi" w:hAnsiTheme="minorHAnsi"/>
          <w:sz w:val="22"/>
          <w:szCs w:val="22"/>
        </w:rPr>
      </w:pPr>
    </w:p>
    <w:tbl>
      <w:tblPr>
        <w:tblW w:w="4964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601"/>
        <w:gridCol w:w="1001"/>
        <w:gridCol w:w="1146"/>
        <w:gridCol w:w="1143"/>
        <w:gridCol w:w="2303"/>
        <w:gridCol w:w="2303"/>
        <w:gridCol w:w="2306"/>
      </w:tblGrid>
      <w:tr w:rsidR="0074101C" w:rsidRPr="00E539EE" w14:paraId="59F2C71C" w14:textId="77777777" w:rsidTr="005D4A86">
        <w:trPr>
          <w:trHeight w:val="20"/>
          <w:tblHeader/>
        </w:trPr>
        <w:tc>
          <w:tcPr>
            <w:tcW w:w="5000" w:type="pct"/>
            <w:gridSpan w:val="7"/>
            <w:shd w:val="clear" w:color="auto" w:fill="000080"/>
            <w:vAlign w:val="center"/>
          </w:tcPr>
          <w:p w14:paraId="5D211A17" w14:textId="77777777" w:rsidR="0074101C" w:rsidRPr="00971E78" w:rsidRDefault="0074101C" w:rsidP="0074101C">
            <w:pPr>
              <w:pStyle w:val="Paragrafoelenco"/>
              <w:numPr>
                <w:ilvl w:val="0"/>
                <w:numId w:val="10"/>
              </w:numPr>
              <w:jc w:val="center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/>
                <w:bCs/>
              </w:rPr>
              <w:t>Verifica dei titoli di spesa</w:t>
            </w:r>
          </w:p>
        </w:tc>
      </w:tr>
      <w:tr w:rsidR="00BB3A12" w:rsidRPr="00337E7A" w14:paraId="0DAF8D83" w14:textId="77777777" w:rsidTr="00BB3A12">
        <w:trPr>
          <w:trHeight w:val="20"/>
          <w:tblHeader/>
        </w:trPr>
        <w:tc>
          <w:tcPr>
            <w:tcW w:w="1554" w:type="pct"/>
            <w:vMerge w:val="restart"/>
            <w:shd w:val="clear" w:color="auto" w:fill="DBE5F1" w:themeFill="accent1" w:themeFillTint="33"/>
            <w:vAlign w:val="center"/>
          </w:tcPr>
          <w:p w14:paraId="51CD6672" w14:textId="77777777" w:rsidR="00BB3A12" w:rsidRPr="00337E7A" w:rsidRDefault="00BB3A12" w:rsidP="005D4A86">
            <w:pPr>
              <w:jc w:val="center"/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00337E7A">
              <w:rPr>
                <w:rFonts w:asciiTheme="minorHAnsi" w:hAnsiTheme="minorHAnsi" w:cs="Arial"/>
                <w:b/>
                <w:sz w:val="21"/>
                <w:szCs w:val="21"/>
              </w:rPr>
              <w:t>Descrizione del controllo</w:t>
            </w:r>
          </w:p>
        </w:tc>
        <w:tc>
          <w:tcPr>
            <w:tcW w:w="1111" w:type="pct"/>
            <w:gridSpan w:val="3"/>
            <w:shd w:val="clear" w:color="auto" w:fill="DBE5F1" w:themeFill="accent1" w:themeFillTint="33"/>
            <w:vAlign w:val="center"/>
          </w:tcPr>
          <w:p w14:paraId="4FE0051F" w14:textId="77777777" w:rsidR="00BB3A12" w:rsidRPr="00337E7A" w:rsidRDefault="00BB3A12" w:rsidP="005D4A86">
            <w:pPr>
              <w:jc w:val="center"/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00337E7A">
              <w:rPr>
                <w:rFonts w:asciiTheme="minorHAnsi" w:hAnsiTheme="minorHAnsi" w:cs="Arial"/>
                <w:b/>
                <w:sz w:val="21"/>
                <w:szCs w:val="21"/>
              </w:rPr>
              <w:t>Esito del controllo</w:t>
            </w:r>
          </w:p>
        </w:tc>
        <w:tc>
          <w:tcPr>
            <w:tcW w:w="778" w:type="pct"/>
            <w:vMerge w:val="restart"/>
            <w:shd w:val="clear" w:color="auto" w:fill="DBE5F1" w:themeFill="accent1" w:themeFillTint="33"/>
            <w:vAlign w:val="center"/>
          </w:tcPr>
          <w:p w14:paraId="60314AB4" w14:textId="77777777" w:rsidR="00BB3A12" w:rsidRPr="00337E7A" w:rsidRDefault="00BB3A12" w:rsidP="005D4A86">
            <w:pPr>
              <w:jc w:val="center"/>
              <w:rPr>
                <w:rFonts w:asciiTheme="minorHAnsi" w:hAnsiTheme="minorHAnsi" w:cs="Arial"/>
                <w:b/>
                <w:sz w:val="21"/>
                <w:szCs w:val="21"/>
              </w:rPr>
            </w:pPr>
            <w:r>
              <w:rPr>
                <w:rFonts w:asciiTheme="minorHAnsi" w:hAnsiTheme="minorHAnsi" w:cs="Arial"/>
                <w:b/>
                <w:sz w:val="21"/>
                <w:szCs w:val="21"/>
              </w:rPr>
              <w:t>Documentazione di riferimento per il controllo</w:t>
            </w:r>
          </w:p>
        </w:tc>
        <w:tc>
          <w:tcPr>
            <w:tcW w:w="778" w:type="pct"/>
            <w:vMerge w:val="restart"/>
            <w:shd w:val="clear" w:color="auto" w:fill="DBE5F1" w:themeFill="accent1" w:themeFillTint="33"/>
            <w:vAlign w:val="center"/>
          </w:tcPr>
          <w:p w14:paraId="5E0BD06D" w14:textId="77777777" w:rsidR="00BB3A12" w:rsidRPr="00337E7A" w:rsidRDefault="00BB3A12" w:rsidP="005D4A86">
            <w:pPr>
              <w:jc w:val="center"/>
              <w:rPr>
                <w:rFonts w:asciiTheme="minorHAnsi" w:hAnsiTheme="minorHAnsi" w:cs="Arial"/>
                <w:b/>
                <w:sz w:val="21"/>
                <w:szCs w:val="21"/>
              </w:rPr>
            </w:pPr>
            <w:r>
              <w:rPr>
                <w:rFonts w:asciiTheme="minorHAnsi" w:hAnsiTheme="minorHAnsi" w:cs="Arial"/>
                <w:b/>
                <w:sz w:val="21"/>
                <w:szCs w:val="21"/>
              </w:rPr>
              <w:t>Estremi della documentazione di riferimento</w:t>
            </w:r>
          </w:p>
        </w:tc>
        <w:tc>
          <w:tcPr>
            <w:tcW w:w="779" w:type="pct"/>
            <w:vMerge w:val="restart"/>
            <w:shd w:val="clear" w:color="auto" w:fill="DBE5F1" w:themeFill="accent1" w:themeFillTint="33"/>
            <w:vAlign w:val="center"/>
          </w:tcPr>
          <w:p w14:paraId="0647DB2A" w14:textId="77777777" w:rsidR="00BB3A12" w:rsidRPr="00337E7A" w:rsidRDefault="00BB3A12" w:rsidP="005D4A86">
            <w:pPr>
              <w:jc w:val="center"/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00337E7A">
              <w:rPr>
                <w:rFonts w:asciiTheme="minorHAnsi" w:hAnsiTheme="minorHAnsi" w:cs="Arial"/>
                <w:b/>
                <w:sz w:val="21"/>
                <w:szCs w:val="21"/>
              </w:rPr>
              <w:t>Note</w:t>
            </w:r>
          </w:p>
        </w:tc>
      </w:tr>
      <w:tr w:rsidR="00BB3A12" w:rsidRPr="00337E7A" w14:paraId="3333D5EE" w14:textId="77777777" w:rsidTr="00BB3A12">
        <w:trPr>
          <w:trHeight w:val="120"/>
          <w:tblHeader/>
        </w:trPr>
        <w:tc>
          <w:tcPr>
            <w:tcW w:w="1554" w:type="pct"/>
            <w:vMerge/>
            <w:shd w:val="clear" w:color="auto" w:fill="DBE5F1" w:themeFill="accent1" w:themeFillTint="33"/>
          </w:tcPr>
          <w:p w14:paraId="22D4975C" w14:textId="77777777" w:rsidR="00BB3A12" w:rsidRPr="00337E7A" w:rsidRDefault="00BB3A12" w:rsidP="005D4A86">
            <w:pPr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338" w:type="pct"/>
            <w:shd w:val="clear" w:color="auto" w:fill="F3F3F3"/>
            <w:vAlign w:val="center"/>
          </w:tcPr>
          <w:p w14:paraId="50BF63CF" w14:textId="77777777" w:rsidR="00BB3A12" w:rsidRPr="00337E7A" w:rsidRDefault="00BB3A12" w:rsidP="005D4A86">
            <w:pPr>
              <w:jc w:val="center"/>
              <w:rPr>
                <w:rFonts w:asciiTheme="minorHAnsi" w:hAnsiTheme="minorHAnsi" w:cs="Arial"/>
                <w:b/>
                <w:i/>
                <w:sz w:val="21"/>
                <w:szCs w:val="21"/>
              </w:rPr>
            </w:pPr>
            <w:r w:rsidRPr="00337E7A">
              <w:rPr>
                <w:rFonts w:asciiTheme="minorHAnsi" w:hAnsiTheme="minorHAnsi" w:cs="Arial"/>
                <w:b/>
                <w:i/>
                <w:sz w:val="21"/>
                <w:szCs w:val="21"/>
              </w:rPr>
              <w:t>Positivo</w:t>
            </w:r>
          </w:p>
          <w:p w14:paraId="5964EFAA" w14:textId="77777777" w:rsidR="00BB3A12" w:rsidRPr="00337E7A" w:rsidRDefault="00BB3A12" w:rsidP="005D4A86">
            <w:pPr>
              <w:jc w:val="center"/>
              <w:rPr>
                <w:rFonts w:asciiTheme="minorHAnsi" w:hAnsiTheme="minorHAnsi" w:cs="Arial"/>
                <w:b/>
                <w:i/>
                <w:sz w:val="21"/>
                <w:szCs w:val="21"/>
              </w:rPr>
            </w:pPr>
            <w:r w:rsidRPr="00337E7A">
              <w:rPr>
                <w:rFonts w:asciiTheme="minorHAnsi" w:hAnsiTheme="minorHAnsi" w:cs="Arial"/>
                <w:b/>
                <w:i/>
                <w:sz w:val="21"/>
                <w:szCs w:val="21"/>
              </w:rPr>
              <w:t>(Si)</w:t>
            </w:r>
          </w:p>
        </w:tc>
        <w:tc>
          <w:tcPr>
            <w:tcW w:w="387" w:type="pct"/>
            <w:shd w:val="clear" w:color="auto" w:fill="F3F3F3"/>
            <w:vAlign w:val="center"/>
          </w:tcPr>
          <w:p w14:paraId="104B2314" w14:textId="77777777" w:rsidR="00BB3A12" w:rsidRPr="00337E7A" w:rsidRDefault="00BB3A12" w:rsidP="005D4A86">
            <w:pPr>
              <w:jc w:val="center"/>
              <w:rPr>
                <w:rFonts w:asciiTheme="minorHAnsi" w:hAnsiTheme="minorHAnsi" w:cs="Arial"/>
                <w:b/>
                <w:i/>
                <w:sz w:val="21"/>
                <w:szCs w:val="21"/>
              </w:rPr>
            </w:pPr>
            <w:r w:rsidRPr="00337E7A">
              <w:rPr>
                <w:rFonts w:asciiTheme="minorHAnsi" w:hAnsiTheme="minorHAnsi" w:cs="Arial"/>
                <w:b/>
                <w:i/>
                <w:sz w:val="21"/>
                <w:szCs w:val="21"/>
              </w:rPr>
              <w:t>Negativo</w:t>
            </w:r>
          </w:p>
          <w:p w14:paraId="2D8D7355" w14:textId="77777777" w:rsidR="00BB3A12" w:rsidRPr="00337E7A" w:rsidRDefault="00BB3A12" w:rsidP="005D4A86">
            <w:pPr>
              <w:jc w:val="center"/>
              <w:rPr>
                <w:rFonts w:asciiTheme="minorHAnsi" w:hAnsiTheme="minorHAnsi" w:cs="Arial"/>
                <w:b/>
                <w:i/>
                <w:sz w:val="21"/>
                <w:szCs w:val="21"/>
              </w:rPr>
            </w:pPr>
            <w:r w:rsidRPr="00337E7A">
              <w:rPr>
                <w:rFonts w:asciiTheme="minorHAnsi" w:hAnsiTheme="minorHAnsi" w:cs="Arial"/>
                <w:b/>
                <w:i/>
                <w:sz w:val="21"/>
                <w:szCs w:val="21"/>
              </w:rPr>
              <w:t>(No)</w:t>
            </w:r>
          </w:p>
        </w:tc>
        <w:tc>
          <w:tcPr>
            <w:tcW w:w="386" w:type="pct"/>
            <w:shd w:val="clear" w:color="auto" w:fill="F3F3F3"/>
            <w:vAlign w:val="center"/>
          </w:tcPr>
          <w:p w14:paraId="268E5F25" w14:textId="77777777" w:rsidR="00BB3A12" w:rsidRPr="00337E7A" w:rsidRDefault="00BB3A12" w:rsidP="005D4A86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337E7A">
              <w:rPr>
                <w:rFonts w:asciiTheme="minorHAnsi" w:hAnsiTheme="minorHAnsi" w:cs="Arial"/>
                <w:b/>
                <w:i/>
                <w:sz w:val="21"/>
                <w:szCs w:val="21"/>
              </w:rPr>
              <w:t>Non applicabile (N.A.)</w:t>
            </w:r>
          </w:p>
        </w:tc>
        <w:tc>
          <w:tcPr>
            <w:tcW w:w="778" w:type="pct"/>
            <w:vMerge/>
          </w:tcPr>
          <w:p w14:paraId="3EE4CB0F" w14:textId="77777777" w:rsidR="00BB3A12" w:rsidRPr="00337E7A" w:rsidRDefault="00BB3A12" w:rsidP="005D4A86">
            <w:pPr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778" w:type="pct"/>
            <w:vMerge/>
          </w:tcPr>
          <w:p w14:paraId="6A4ED643" w14:textId="77777777" w:rsidR="00BB3A12" w:rsidRPr="00337E7A" w:rsidRDefault="00BB3A12" w:rsidP="005D4A86">
            <w:pPr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779" w:type="pct"/>
            <w:vMerge/>
          </w:tcPr>
          <w:p w14:paraId="6D7EC40B" w14:textId="77777777" w:rsidR="00BB3A12" w:rsidRPr="00337E7A" w:rsidRDefault="00BB3A12" w:rsidP="005D4A86">
            <w:pPr>
              <w:rPr>
                <w:rFonts w:asciiTheme="minorHAnsi" w:hAnsiTheme="minorHAnsi" w:cs="Arial"/>
                <w:sz w:val="21"/>
                <w:szCs w:val="21"/>
              </w:rPr>
            </w:pPr>
          </w:p>
        </w:tc>
      </w:tr>
      <w:tr w:rsidR="003A3881" w:rsidRPr="006853DA" w14:paraId="02339FEA" w14:textId="77777777" w:rsidTr="003A3881">
        <w:trPr>
          <w:trHeight w:val="853"/>
        </w:trPr>
        <w:tc>
          <w:tcPr>
            <w:tcW w:w="1554" w:type="pct"/>
          </w:tcPr>
          <w:p w14:paraId="66A2CFB8" w14:textId="77777777" w:rsidR="003A3881" w:rsidRPr="006853DA" w:rsidRDefault="003A3881" w:rsidP="005F73FC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1 La </w:t>
            </w:r>
            <w:r w:rsidRPr="0044523E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documentazione giustificativa di spesa </w:t>
            </w: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è corretta </w:t>
            </w:r>
            <w:r w:rsidRPr="0044523E">
              <w:rPr>
                <w:rFonts w:asciiTheme="minorHAnsi" w:hAnsiTheme="minorHAnsi" w:cs="Arial"/>
                <w:color w:val="000000"/>
                <w:sz w:val="22"/>
                <w:szCs w:val="22"/>
              </w:rPr>
              <w:t>dal punto di vista nor</w:t>
            </w: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>mativo (civilistico e fiscale)?</w:t>
            </w:r>
          </w:p>
        </w:tc>
        <w:tc>
          <w:tcPr>
            <w:tcW w:w="338" w:type="pct"/>
          </w:tcPr>
          <w:p w14:paraId="0F07B1E5" w14:textId="77777777" w:rsidR="003A3881" w:rsidRPr="006853DA" w:rsidRDefault="003A3881" w:rsidP="005D4A86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387" w:type="pct"/>
          </w:tcPr>
          <w:p w14:paraId="35404ED2" w14:textId="77777777" w:rsidR="003A3881" w:rsidRPr="006853DA" w:rsidRDefault="003A3881" w:rsidP="005D4A86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386" w:type="pct"/>
          </w:tcPr>
          <w:p w14:paraId="7F1CA3B4" w14:textId="77777777" w:rsidR="003A3881" w:rsidRPr="006853DA" w:rsidRDefault="003A3881" w:rsidP="005D4A86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778" w:type="pct"/>
          </w:tcPr>
          <w:p w14:paraId="08C1334B" w14:textId="77777777" w:rsidR="003A3881" w:rsidRPr="006853DA" w:rsidRDefault="003A3881" w:rsidP="005D4A86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778" w:type="pct"/>
          </w:tcPr>
          <w:p w14:paraId="76D9844F" w14:textId="77777777" w:rsidR="003A3881" w:rsidRPr="006853DA" w:rsidRDefault="003A3881" w:rsidP="005D4A86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</w:tcPr>
          <w:p w14:paraId="11B5B028" w14:textId="77777777" w:rsidR="003A3881" w:rsidRPr="006853DA" w:rsidRDefault="003A3881" w:rsidP="005D4A86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3A3881" w:rsidRPr="006A4DD6" w14:paraId="7549CF66" w14:textId="77777777" w:rsidTr="00BB3A12">
        <w:trPr>
          <w:trHeight w:val="1415"/>
        </w:trPr>
        <w:tc>
          <w:tcPr>
            <w:tcW w:w="1554" w:type="pct"/>
          </w:tcPr>
          <w:p w14:paraId="118A7C06" w14:textId="77777777" w:rsidR="003A3881" w:rsidRPr="006A4DD6" w:rsidRDefault="003A3881" w:rsidP="00751FB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</w:pPr>
            <w:r w:rsidRPr="006A4DD6"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  <w:t>2.1. Tutti i titoli di spesa presentati dal beneficiario risultano debitamente quietanzati?</w:t>
            </w:r>
          </w:p>
          <w:p w14:paraId="08C4A583" w14:textId="77777777" w:rsidR="003A3881" w:rsidRPr="006A4DD6" w:rsidRDefault="003A3881" w:rsidP="00751FB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</w:pPr>
          </w:p>
          <w:p w14:paraId="7B0E46F6" w14:textId="2E4BABE2" w:rsidR="003A3881" w:rsidRPr="006A4DD6" w:rsidRDefault="003A3881" w:rsidP="00751FB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</w:pPr>
            <w:r w:rsidRPr="006A4DD6"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  <w:t>2.2. In caso di titoli di spesa non quietanzati il beneficiario ha rispettato le condizioni contenu</w:t>
            </w:r>
            <w:r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  <w:t xml:space="preserve">te nel </w:t>
            </w:r>
            <w:r w:rsidR="00751FBD" w:rsidRPr="00751FBD"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  <w:t>Decreto n. 370 del 19 maggio 2021</w:t>
            </w:r>
            <w:r w:rsidRPr="006A4DD6"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  <w:t xml:space="preserve">? </w:t>
            </w:r>
          </w:p>
          <w:p w14:paraId="6DC54A4B" w14:textId="77777777" w:rsidR="003A3881" w:rsidRPr="006A4DD6" w:rsidRDefault="003A3881" w:rsidP="00751FB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</w:pPr>
          </w:p>
          <w:p w14:paraId="44C0140F" w14:textId="0439230A" w:rsidR="003A3881" w:rsidRPr="00751FBD" w:rsidRDefault="003A3881" w:rsidP="00751FB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</w:pPr>
            <w:r w:rsidRPr="00751FBD"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  <w:t xml:space="preserve">Il </w:t>
            </w:r>
            <w:r w:rsidR="00751FBD" w:rsidRPr="00751FBD"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  <w:t>Decreto n. 370 del 19 maggio 2021</w:t>
            </w:r>
            <w:r w:rsidRPr="00751FBD"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  <w:t xml:space="preserve">ammette che le singole erogazioni possano essere corrisposte sulla base di titoli di spesa non quietanzati, previa stipula di un’apposita convenzione tra INVITALIA   e l’Associazione Bancaria Italiana (ABI) per l’adozione, da parte delle banche aderenti alla </w:t>
            </w:r>
            <w:r w:rsidRPr="00751FBD"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  <w:lastRenderedPageBreak/>
              <w:t xml:space="preserve">convenzione stessa, di uno specifico contratto di conto corrente in grado di garantire il pagamento ai fornitori dei beni agevolati in tempi celeri e strettamente conseguenti al versamento sul predetto conto delle agevolazioni da parte di INVITALIA e della quota a carico del beneficiario.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17CE642F" w14:textId="77777777" w:rsidR="003A3881" w:rsidRPr="006A4DD6" w:rsidRDefault="003A3881" w:rsidP="00751FB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338" w:type="pct"/>
          </w:tcPr>
          <w:p w14:paraId="63E625A8" w14:textId="77777777" w:rsidR="003A3881" w:rsidRPr="006A4DD6" w:rsidRDefault="003A3881" w:rsidP="005D4A86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387" w:type="pct"/>
          </w:tcPr>
          <w:p w14:paraId="0F3F7BEB" w14:textId="77777777" w:rsidR="003A3881" w:rsidRPr="006A4DD6" w:rsidRDefault="003A3881" w:rsidP="005D4A86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386" w:type="pct"/>
          </w:tcPr>
          <w:p w14:paraId="1181B0B4" w14:textId="77777777" w:rsidR="003A3881" w:rsidRPr="006A4DD6" w:rsidRDefault="003A3881" w:rsidP="005D4A86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778" w:type="pct"/>
          </w:tcPr>
          <w:p w14:paraId="3764A40F" w14:textId="77777777" w:rsidR="003A3881" w:rsidRPr="006A4DD6" w:rsidRDefault="003A3881" w:rsidP="005D4A86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778" w:type="pct"/>
          </w:tcPr>
          <w:p w14:paraId="2AF6B5E8" w14:textId="77777777" w:rsidR="003A3881" w:rsidRPr="006A4DD6" w:rsidRDefault="003A3881" w:rsidP="005D4A86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779" w:type="pct"/>
          </w:tcPr>
          <w:p w14:paraId="2EC1BFCC" w14:textId="77777777" w:rsidR="003A3881" w:rsidRDefault="003A3881" w:rsidP="005D4A86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</w:pPr>
          </w:p>
          <w:p w14:paraId="283568EA" w14:textId="77777777" w:rsidR="0012183F" w:rsidRDefault="0012183F" w:rsidP="005D4A86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</w:pPr>
          </w:p>
          <w:p w14:paraId="55AD52AE" w14:textId="234EBDEB" w:rsidR="0012183F" w:rsidRPr="006A4DD6" w:rsidRDefault="0012183F" w:rsidP="0012183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</w:pPr>
            <w:r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  <w:t>Erogazione con modalità conto corrente dedicato (ossia fatture quietanzate)</w:t>
            </w:r>
          </w:p>
        </w:tc>
      </w:tr>
      <w:tr w:rsidR="003A3881" w:rsidRPr="006853DA" w14:paraId="06D5D05A" w14:textId="77777777" w:rsidTr="00BB3A12">
        <w:trPr>
          <w:trHeight w:val="20"/>
        </w:trPr>
        <w:tc>
          <w:tcPr>
            <w:tcW w:w="1554" w:type="pct"/>
          </w:tcPr>
          <w:p w14:paraId="2BA6755D" w14:textId="77777777" w:rsidR="003A3881" w:rsidRPr="006853DA" w:rsidRDefault="003A3881" w:rsidP="005F73F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  <w:lang w:eastAsia="it-IT"/>
              </w:rPr>
            </w:pPr>
            <w:r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  <w:t xml:space="preserve">3 </w:t>
            </w:r>
            <w:r w:rsidRPr="006853DA"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  <w:t>Il beneficiario ha richiesto un’anticipazione e, in caso positivo, ha presentato all’ente concedente garanzia nelle modalità previste dalla normativa di riferimento?</w:t>
            </w:r>
          </w:p>
        </w:tc>
        <w:tc>
          <w:tcPr>
            <w:tcW w:w="338" w:type="pct"/>
          </w:tcPr>
          <w:p w14:paraId="2BF14D9F" w14:textId="77777777" w:rsidR="003A3881" w:rsidRPr="006853DA" w:rsidRDefault="003A3881" w:rsidP="005D4A8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7" w:type="pct"/>
          </w:tcPr>
          <w:p w14:paraId="633BA89F" w14:textId="77777777" w:rsidR="003A3881" w:rsidRPr="006853DA" w:rsidRDefault="003A3881" w:rsidP="005D4A8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6" w:type="pct"/>
          </w:tcPr>
          <w:p w14:paraId="02C0D021" w14:textId="77777777" w:rsidR="003A3881" w:rsidRPr="006853DA" w:rsidRDefault="003A3881" w:rsidP="005D4A8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78" w:type="pct"/>
          </w:tcPr>
          <w:p w14:paraId="39FD38D6" w14:textId="77777777" w:rsidR="003A3881" w:rsidRPr="006853DA" w:rsidRDefault="003A3881" w:rsidP="005D4A8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78" w:type="pct"/>
          </w:tcPr>
          <w:p w14:paraId="427A4216" w14:textId="77777777" w:rsidR="003A3881" w:rsidRPr="006853DA" w:rsidRDefault="003A3881" w:rsidP="005D4A8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79" w:type="pct"/>
          </w:tcPr>
          <w:p w14:paraId="67461663" w14:textId="77777777" w:rsidR="003A3881" w:rsidRPr="006853DA" w:rsidRDefault="003A3881" w:rsidP="005D4A8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A3881" w:rsidRPr="006853DA" w14:paraId="43007385" w14:textId="77777777" w:rsidTr="00BB3A12">
        <w:trPr>
          <w:trHeight w:val="20"/>
        </w:trPr>
        <w:tc>
          <w:tcPr>
            <w:tcW w:w="1554" w:type="pct"/>
          </w:tcPr>
          <w:p w14:paraId="53A6ADE3" w14:textId="5270289E" w:rsidR="003A3881" w:rsidRPr="006853DA" w:rsidRDefault="003A3881" w:rsidP="00751FBD">
            <w:pPr>
              <w:jc w:val="both"/>
              <w:rPr>
                <w:rFonts w:asciiTheme="minorHAnsi" w:hAnsiTheme="minorHAnsi" w:cs="Times"/>
                <w:sz w:val="22"/>
                <w:szCs w:val="22"/>
                <w:lang w:eastAsia="it-IT"/>
              </w:rPr>
            </w:pPr>
            <w:r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  <w:t xml:space="preserve">4 </w:t>
            </w:r>
            <w:r w:rsidRPr="006853DA"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  <w:t xml:space="preserve">I documenti originali dei giustificativi di spesa relativi ad ogni fattura sono stati annullati mediante apposizione di un timbro, o strumento equivalente ai fini giuridici, con il quale viene attestato che l’importo della spesa è a valere </w:t>
            </w:r>
            <w:r w:rsidR="00751FBD" w:rsidRPr="00751FBD"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  <w:t>Piano Operativo “Cultura e Turismo” FSC 2014-2020</w:t>
            </w:r>
            <w:r w:rsidRPr="006853DA"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  <w:t>?</w:t>
            </w:r>
          </w:p>
        </w:tc>
        <w:tc>
          <w:tcPr>
            <w:tcW w:w="338" w:type="pct"/>
          </w:tcPr>
          <w:p w14:paraId="3C69C936" w14:textId="77777777" w:rsidR="003A3881" w:rsidRPr="006853DA" w:rsidRDefault="003A3881" w:rsidP="005D4A8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7" w:type="pct"/>
          </w:tcPr>
          <w:p w14:paraId="4158FE19" w14:textId="77777777" w:rsidR="003A3881" w:rsidRPr="006853DA" w:rsidRDefault="003A3881" w:rsidP="005D4A8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86" w:type="pct"/>
          </w:tcPr>
          <w:p w14:paraId="0E18EAFD" w14:textId="77777777" w:rsidR="003A3881" w:rsidRPr="006853DA" w:rsidRDefault="003A3881" w:rsidP="005D4A8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78" w:type="pct"/>
          </w:tcPr>
          <w:p w14:paraId="6CFBA095" w14:textId="77777777" w:rsidR="003A3881" w:rsidRPr="006853DA" w:rsidRDefault="003A3881" w:rsidP="005D4A8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78" w:type="pct"/>
          </w:tcPr>
          <w:p w14:paraId="0C4C6892" w14:textId="77777777" w:rsidR="003A3881" w:rsidRPr="006853DA" w:rsidRDefault="003A3881" w:rsidP="005D4A8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79" w:type="pct"/>
          </w:tcPr>
          <w:p w14:paraId="6A546701" w14:textId="77777777" w:rsidR="003A3881" w:rsidRPr="006853DA" w:rsidRDefault="003A3881" w:rsidP="005D4A8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035C8D36" w14:textId="77777777" w:rsidR="00F27CB2" w:rsidRDefault="00F27CB2">
      <w:pPr>
        <w:rPr>
          <w:rFonts w:asciiTheme="minorHAnsi" w:hAnsiTheme="minorHAnsi"/>
          <w:sz w:val="22"/>
          <w:szCs w:val="22"/>
        </w:rPr>
      </w:pPr>
    </w:p>
    <w:p w14:paraId="10A20692" w14:textId="77777777" w:rsidR="000B749F" w:rsidRDefault="000B749F">
      <w:pPr>
        <w:rPr>
          <w:rFonts w:asciiTheme="minorHAnsi" w:hAnsiTheme="minorHAnsi"/>
          <w:sz w:val="22"/>
          <w:szCs w:val="22"/>
        </w:rPr>
      </w:pPr>
    </w:p>
    <w:tbl>
      <w:tblPr>
        <w:tblW w:w="4914" w:type="pct"/>
        <w:tblInd w:w="1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4692"/>
        <w:gridCol w:w="835"/>
        <w:gridCol w:w="1617"/>
        <w:gridCol w:w="2420"/>
        <w:gridCol w:w="5190"/>
      </w:tblGrid>
      <w:tr w:rsidR="00F82AC0" w:rsidRPr="00337E7A" w14:paraId="3F0B221C" w14:textId="77777777" w:rsidTr="005D4A86">
        <w:trPr>
          <w:trHeight w:val="373"/>
        </w:trPr>
        <w:tc>
          <w:tcPr>
            <w:tcW w:w="5000" w:type="pct"/>
            <w:gridSpan w:val="5"/>
            <w:shd w:val="clear" w:color="auto" w:fill="000080"/>
          </w:tcPr>
          <w:p w14:paraId="32E2BA20" w14:textId="77777777" w:rsidR="00F82AC0" w:rsidRPr="00A60E3C" w:rsidRDefault="00F82AC0" w:rsidP="00A60E3C">
            <w:pPr>
              <w:jc w:val="center"/>
              <w:rPr>
                <w:rFonts w:asciiTheme="minorHAnsi" w:hAnsiTheme="minorHAnsi"/>
                <w:b/>
              </w:rPr>
            </w:pPr>
            <w:r w:rsidRPr="00F42366">
              <w:rPr>
                <w:rFonts w:asciiTheme="minorHAnsi" w:hAnsiTheme="minorHAnsi"/>
                <w:b/>
              </w:rPr>
              <w:t>Elenco fatture oggetto di contributo</w:t>
            </w:r>
          </w:p>
        </w:tc>
      </w:tr>
      <w:tr w:rsidR="00F82AC0" w:rsidRPr="00F42366" w14:paraId="0FBAF697" w14:textId="77777777" w:rsidTr="005D4A86">
        <w:trPr>
          <w:trHeight w:val="23"/>
        </w:trPr>
        <w:tc>
          <w:tcPr>
            <w:tcW w:w="1590" w:type="pct"/>
            <w:shd w:val="clear" w:color="auto" w:fill="auto"/>
            <w:vAlign w:val="center"/>
          </w:tcPr>
          <w:p w14:paraId="292866C3" w14:textId="77777777" w:rsidR="00F82AC0" w:rsidRPr="00337E7A" w:rsidRDefault="00F82AC0" w:rsidP="00162879">
            <w:pPr>
              <w:jc w:val="center"/>
              <w:rPr>
                <w:rFonts w:asciiTheme="minorHAnsi" w:hAnsiTheme="minorHAnsi" w:cs="Arial"/>
                <w:b/>
                <w:sz w:val="21"/>
                <w:szCs w:val="21"/>
              </w:rPr>
            </w:pPr>
            <w:r>
              <w:rPr>
                <w:rFonts w:asciiTheme="minorHAnsi" w:hAnsiTheme="minorHAnsi" w:cs="Arial"/>
                <w:b/>
                <w:sz w:val="21"/>
                <w:szCs w:val="21"/>
              </w:rPr>
              <w:t>Fornitore</w:t>
            </w:r>
          </w:p>
        </w:tc>
        <w:tc>
          <w:tcPr>
            <w:tcW w:w="283" w:type="pct"/>
            <w:shd w:val="clear" w:color="auto" w:fill="auto"/>
            <w:vAlign w:val="center"/>
          </w:tcPr>
          <w:p w14:paraId="0DFB1179" w14:textId="77777777" w:rsidR="00F82AC0" w:rsidRPr="00337E7A" w:rsidRDefault="00F82AC0" w:rsidP="00162879">
            <w:pPr>
              <w:jc w:val="center"/>
              <w:rPr>
                <w:rFonts w:asciiTheme="minorHAnsi" w:hAnsiTheme="minorHAnsi" w:cs="Arial"/>
                <w:b/>
                <w:sz w:val="21"/>
                <w:szCs w:val="21"/>
              </w:rPr>
            </w:pPr>
            <w:r>
              <w:rPr>
                <w:rFonts w:asciiTheme="minorHAnsi" w:hAnsiTheme="minorHAnsi" w:cs="Arial"/>
                <w:b/>
                <w:sz w:val="21"/>
                <w:szCs w:val="21"/>
              </w:rPr>
              <w:t>N°</w:t>
            </w:r>
          </w:p>
        </w:tc>
        <w:tc>
          <w:tcPr>
            <w:tcW w:w="548" w:type="pct"/>
            <w:shd w:val="clear" w:color="auto" w:fill="auto"/>
            <w:vAlign w:val="center"/>
          </w:tcPr>
          <w:p w14:paraId="73D9FF22" w14:textId="77777777" w:rsidR="00F82AC0" w:rsidRPr="00337E7A" w:rsidRDefault="00162879" w:rsidP="00162879">
            <w:pPr>
              <w:jc w:val="center"/>
              <w:rPr>
                <w:rFonts w:asciiTheme="minorHAnsi" w:hAnsiTheme="minorHAnsi" w:cs="Arial"/>
                <w:b/>
                <w:sz w:val="21"/>
                <w:szCs w:val="21"/>
              </w:rPr>
            </w:pPr>
            <w:r>
              <w:rPr>
                <w:rFonts w:asciiTheme="minorHAnsi" w:hAnsiTheme="minorHAnsi" w:cs="Arial"/>
                <w:b/>
                <w:sz w:val="21"/>
                <w:szCs w:val="21"/>
              </w:rPr>
              <w:t>Data</w:t>
            </w:r>
          </w:p>
        </w:tc>
        <w:tc>
          <w:tcPr>
            <w:tcW w:w="820" w:type="pct"/>
            <w:shd w:val="clear" w:color="auto" w:fill="auto"/>
            <w:vAlign w:val="center"/>
          </w:tcPr>
          <w:p w14:paraId="0D1DB3B1" w14:textId="77777777" w:rsidR="00F82AC0" w:rsidRPr="00337E7A" w:rsidRDefault="00F82AC0" w:rsidP="00162879">
            <w:pPr>
              <w:jc w:val="center"/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00F42366">
              <w:rPr>
                <w:rFonts w:asciiTheme="minorHAnsi" w:hAnsiTheme="minorHAnsi" w:cs="Arial"/>
                <w:b/>
                <w:sz w:val="21"/>
                <w:szCs w:val="21"/>
              </w:rPr>
              <w:t>Importo Totale della Fattura (IVA inclusa</w:t>
            </w:r>
            <w:r w:rsidR="00162879">
              <w:rPr>
                <w:rFonts w:asciiTheme="minorHAnsi" w:hAnsiTheme="minorHAnsi" w:cs="Arial"/>
                <w:b/>
                <w:sz w:val="21"/>
                <w:szCs w:val="21"/>
              </w:rPr>
              <w:t>)</w:t>
            </w:r>
          </w:p>
        </w:tc>
        <w:tc>
          <w:tcPr>
            <w:tcW w:w="1759" w:type="pct"/>
            <w:shd w:val="clear" w:color="auto" w:fill="auto"/>
            <w:vAlign w:val="center"/>
          </w:tcPr>
          <w:p w14:paraId="478335FD" w14:textId="77777777" w:rsidR="00F82AC0" w:rsidRPr="00F42366" w:rsidRDefault="00F82AC0" w:rsidP="00162879">
            <w:pPr>
              <w:jc w:val="center"/>
              <w:rPr>
                <w:rFonts w:asciiTheme="minorHAnsi" w:hAnsiTheme="minorHAnsi" w:cs="Arial"/>
                <w:b/>
                <w:sz w:val="21"/>
                <w:szCs w:val="21"/>
              </w:rPr>
            </w:pPr>
          </w:p>
        </w:tc>
      </w:tr>
      <w:tr w:rsidR="00F82AC0" w:rsidRPr="00F42366" w14:paraId="4260A1CE" w14:textId="77777777" w:rsidTr="005D4A86">
        <w:trPr>
          <w:trHeight w:val="23"/>
        </w:trPr>
        <w:tc>
          <w:tcPr>
            <w:tcW w:w="1590" w:type="pct"/>
            <w:shd w:val="clear" w:color="auto" w:fill="auto"/>
            <w:vAlign w:val="center"/>
          </w:tcPr>
          <w:p w14:paraId="1292C3DE" w14:textId="77777777" w:rsidR="00F82AC0" w:rsidRDefault="00F82AC0" w:rsidP="005D4A86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14:paraId="2370DA4A" w14:textId="77777777" w:rsidR="00F82AC0" w:rsidRDefault="00F82AC0" w:rsidP="005D4A86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3B731D07" w14:textId="77777777" w:rsidR="00F82AC0" w:rsidRPr="00337E7A" w:rsidRDefault="00F82AC0" w:rsidP="005D4A86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</w:p>
        </w:tc>
        <w:tc>
          <w:tcPr>
            <w:tcW w:w="820" w:type="pct"/>
            <w:shd w:val="clear" w:color="auto" w:fill="auto"/>
            <w:vAlign w:val="center"/>
          </w:tcPr>
          <w:p w14:paraId="4A2D6EB5" w14:textId="77777777" w:rsidR="00F82AC0" w:rsidRPr="00F42366" w:rsidRDefault="00F82AC0" w:rsidP="005D4A86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</w:p>
        </w:tc>
        <w:tc>
          <w:tcPr>
            <w:tcW w:w="1759" w:type="pct"/>
            <w:shd w:val="clear" w:color="auto" w:fill="auto"/>
            <w:vAlign w:val="center"/>
          </w:tcPr>
          <w:p w14:paraId="4BFCF570" w14:textId="77777777" w:rsidR="00F82AC0" w:rsidRPr="00F42366" w:rsidRDefault="00F82AC0" w:rsidP="005D4A86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</w:p>
        </w:tc>
      </w:tr>
      <w:tr w:rsidR="00F82AC0" w:rsidRPr="00F42366" w14:paraId="26666CF4" w14:textId="77777777" w:rsidTr="005D4A86">
        <w:trPr>
          <w:trHeight w:val="23"/>
        </w:trPr>
        <w:tc>
          <w:tcPr>
            <w:tcW w:w="1590" w:type="pct"/>
            <w:shd w:val="clear" w:color="auto" w:fill="auto"/>
            <w:vAlign w:val="center"/>
          </w:tcPr>
          <w:p w14:paraId="102C26B1" w14:textId="77777777" w:rsidR="00F82AC0" w:rsidRDefault="00F82AC0" w:rsidP="005D4A86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14:paraId="08D51963" w14:textId="77777777" w:rsidR="00F82AC0" w:rsidRDefault="00F82AC0" w:rsidP="005D4A86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723BB092" w14:textId="77777777" w:rsidR="00F82AC0" w:rsidRPr="00337E7A" w:rsidRDefault="00F82AC0" w:rsidP="005D4A86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</w:p>
        </w:tc>
        <w:tc>
          <w:tcPr>
            <w:tcW w:w="820" w:type="pct"/>
            <w:shd w:val="clear" w:color="auto" w:fill="auto"/>
            <w:vAlign w:val="center"/>
          </w:tcPr>
          <w:p w14:paraId="76F1C76C" w14:textId="77777777" w:rsidR="00F82AC0" w:rsidRPr="00F42366" w:rsidRDefault="00F82AC0" w:rsidP="005D4A86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</w:p>
        </w:tc>
        <w:tc>
          <w:tcPr>
            <w:tcW w:w="1759" w:type="pct"/>
            <w:shd w:val="clear" w:color="auto" w:fill="auto"/>
            <w:vAlign w:val="center"/>
          </w:tcPr>
          <w:p w14:paraId="347C7A23" w14:textId="77777777" w:rsidR="00F82AC0" w:rsidRPr="00F42366" w:rsidRDefault="00F82AC0" w:rsidP="005D4A86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</w:p>
        </w:tc>
      </w:tr>
      <w:tr w:rsidR="00F82AC0" w:rsidRPr="00F42366" w14:paraId="08C7B501" w14:textId="77777777" w:rsidTr="005D4A86">
        <w:trPr>
          <w:trHeight w:val="23"/>
        </w:trPr>
        <w:tc>
          <w:tcPr>
            <w:tcW w:w="1590" w:type="pct"/>
            <w:shd w:val="clear" w:color="auto" w:fill="auto"/>
            <w:vAlign w:val="center"/>
          </w:tcPr>
          <w:p w14:paraId="426E971F" w14:textId="77777777" w:rsidR="00F82AC0" w:rsidRDefault="00F82AC0" w:rsidP="005D4A86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14:paraId="27A848DE" w14:textId="77777777" w:rsidR="00F82AC0" w:rsidRDefault="00F82AC0" w:rsidP="005D4A86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7E0046DC" w14:textId="77777777" w:rsidR="00F82AC0" w:rsidRPr="00337E7A" w:rsidRDefault="00F82AC0" w:rsidP="005D4A86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</w:p>
        </w:tc>
        <w:tc>
          <w:tcPr>
            <w:tcW w:w="820" w:type="pct"/>
            <w:shd w:val="clear" w:color="auto" w:fill="auto"/>
            <w:vAlign w:val="center"/>
          </w:tcPr>
          <w:p w14:paraId="6BAB5A6F" w14:textId="77777777" w:rsidR="00F82AC0" w:rsidRPr="00F42366" w:rsidRDefault="00F82AC0" w:rsidP="005D4A86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</w:p>
        </w:tc>
        <w:tc>
          <w:tcPr>
            <w:tcW w:w="1759" w:type="pct"/>
            <w:shd w:val="clear" w:color="auto" w:fill="auto"/>
            <w:vAlign w:val="center"/>
          </w:tcPr>
          <w:p w14:paraId="27B93F8C" w14:textId="77777777" w:rsidR="00F82AC0" w:rsidRPr="00F42366" w:rsidRDefault="00F82AC0" w:rsidP="005D4A86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</w:p>
        </w:tc>
      </w:tr>
      <w:tr w:rsidR="00F82AC0" w:rsidRPr="00F42366" w14:paraId="14F5B35F" w14:textId="77777777" w:rsidTr="005D4A86">
        <w:trPr>
          <w:trHeight w:val="23"/>
        </w:trPr>
        <w:tc>
          <w:tcPr>
            <w:tcW w:w="1590" w:type="pct"/>
            <w:shd w:val="clear" w:color="auto" w:fill="auto"/>
            <w:vAlign w:val="center"/>
          </w:tcPr>
          <w:p w14:paraId="7077A45A" w14:textId="77777777" w:rsidR="00F82AC0" w:rsidRDefault="00F82AC0" w:rsidP="005D4A86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14:paraId="38E90B5B" w14:textId="77777777" w:rsidR="00F82AC0" w:rsidRDefault="00F82AC0" w:rsidP="005D4A86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5F6562DF" w14:textId="77777777" w:rsidR="00F82AC0" w:rsidRPr="00337E7A" w:rsidRDefault="00F82AC0" w:rsidP="005D4A86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</w:p>
        </w:tc>
        <w:tc>
          <w:tcPr>
            <w:tcW w:w="820" w:type="pct"/>
            <w:shd w:val="clear" w:color="auto" w:fill="auto"/>
            <w:vAlign w:val="center"/>
          </w:tcPr>
          <w:p w14:paraId="4F8EE36C" w14:textId="77777777" w:rsidR="00F82AC0" w:rsidRPr="00F42366" w:rsidRDefault="00F82AC0" w:rsidP="005D4A86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</w:p>
        </w:tc>
        <w:tc>
          <w:tcPr>
            <w:tcW w:w="1759" w:type="pct"/>
            <w:shd w:val="clear" w:color="auto" w:fill="auto"/>
            <w:vAlign w:val="center"/>
          </w:tcPr>
          <w:p w14:paraId="37B77AFB" w14:textId="77777777" w:rsidR="00F82AC0" w:rsidRPr="00F42366" w:rsidRDefault="00F82AC0" w:rsidP="005D4A86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</w:p>
        </w:tc>
      </w:tr>
      <w:tr w:rsidR="00F82AC0" w:rsidRPr="00F42366" w14:paraId="590BB4F5" w14:textId="77777777" w:rsidTr="005D4A86">
        <w:trPr>
          <w:trHeight w:val="23"/>
        </w:trPr>
        <w:tc>
          <w:tcPr>
            <w:tcW w:w="2421" w:type="pct"/>
            <w:gridSpan w:val="3"/>
            <w:shd w:val="clear" w:color="auto" w:fill="auto"/>
            <w:vAlign w:val="center"/>
          </w:tcPr>
          <w:p w14:paraId="30EF023A" w14:textId="77777777" w:rsidR="00F82AC0" w:rsidRPr="00337E7A" w:rsidRDefault="00F82AC0" w:rsidP="005D4A86">
            <w:pPr>
              <w:jc w:val="right"/>
              <w:rPr>
                <w:rFonts w:asciiTheme="minorHAnsi" w:hAnsiTheme="minorHAnsi" w:cs="Arial"/>
                <w:b/>
                <w:sz w:val="21"/>
                <w:szCs w:val="21"/>
              </w:rPr>
            </w:pPr>
            <w:r>
              <w:rPr>
                <w:rFonts w:asciiTheme="minorHAnsi" w:hAnsiTheme="minorHAnsi" w:cs="Arial"/>
                <w:b/>
                <w:sz w:val="21"/>
                <w:szCs w:val="21"/>
              </w:rPr>
              <w:t>TOTALE</w:t>
            </w:r>
          </w:p>
        </w:tc>
        <w:tc>
          <w:tcPr>
            <w:tcW w:w="820" w:type="pct"/>
            <w:shd w:val="clear" w:color="auto" w:fill="auto"/>
            <w:vAlign w:val="center"/>
          </w:tcPr>
          <w:p w14:paraId="5C35462F" w14:textId="77777777" w:rsidR="00F82AC0" w:rsidRPr="00F42366" w:rsidRDefault="00F82AC0" w:rsidP="005D4A86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</w:p>
        </w:tc>
        <w:tc>
          <w:tcPr>
            <w:tcW w:w="1759" w:type="pct"/>
            <w:shd w:val="clear" w:color="auto" w:fill="auto"/>
            <w:vAlign w:val="center"/>
          </w:tcPr>
          <w:p w14:paraId="02D24E1F" w14:textId="77777777" w:rsidR="00F82AC0" w:rsidRPr="00F42366" w:rsidRDefault="00F82AC0" w:rsidP="005D4A86">
            <w:pPr>
              <w:rPr>
                <w:rFonts w:asciiTheme="minorHAnsi" w:hAnsiTheme="minorHAnsi" w:cs="Arial"/>
                <w:b/>
                <w:sz w:val="21"/>
                <w:szCs w:val="21"/>
              </w:rPr>
            </w:pPr>
          </w:p>
        </w:tc>
      </w:tr>
    </w:tbl>
    <w:p w14:paraId="3129EF9A" w14:textId="77777777" w:rsidR="00DB4374" w:rsidRDefault="00DB4374" w:rsidP="00F82AC0">
      <w:pPr>
        <w:jc w:val="center"/>
        <w:rPr>
          <w:rFonts w:asciiTheme="minorHAnsi" w:hAnsiTheme="minorHAnsi"/>
          <w:sz w:val="16"/>
          <w:szCs w:val="16"/>
        </w:rPr>
      </w:pPr>
    </w:p>
    <w:tbl>
      <w:tblPr>
        <w:tblW w:w="4964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81"/>
        <w:gridCol w:w="1178"/>
        <w:gridCol w:w="1288"/>
        <w:gridCol w:w="1217"/>
        <w:gridCol w:w="2360"/>
        <w:gridCol w:w="2143"/>
        <w:gridCol w:w="2336"/>
      </w:tblGrid>
      <w:tr w:rsidR="00DB4374" w:rsidRPr="00E539EE" w14:paraId="2AE2C66B" w14:textId="77777777" w:rsidTr="005D4A86">
        <w:trPr>
          <w:trHeight w:val="20"/>
          <w:tblHeader/>
        </w:trPr>
        <w:tc>
          <w:tcPr>
            <w:tcW w:w="5000" w:type="pct"/>
            <w:gridSpan w:val="7"/>
            <w:shd w:val="clear" w:color="auto" w:fill="000080"/>
            <w:vAlign w:val="center"/>
          </w:tcPr>
          <w:p w14:paraId="30D9B433" w14:textId="77777777" w:rsidR="00DB4374" w:rsidRPr="00971E78" w:rsidRDefault="00DB4374" w:rsidP="00DB4374">
            <w:pPr>
              <w:pStyle w:val="Paragrafoelenco"/>
              <w:numPr>
                <w:ilvl w:val="0"/>
                <w:numId w:val="10"/>
              </w:numPr>
              <w:jc w:val="center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/>
                <w:bCs/>
              </w:rPr>
              <w:lastRenderedPageBreak/>
              <w:t>Verifica della procedura</w:t>
            </w:r>
          </w:p>
        </w:tc>
      </w:tr>
      <w:tr w:rsidR="00645424" w:rsidRPr="00337E7A" w14:paraId="618189D0" w14:textId="77777777" w:rsidTr="00503B44">
        <w:trPr>
          <w:trHeight w:val="20"/>
          <w:tblHeader/>
        </w:trPr>
        <w:tc>
          <w:tcPr>
            <w:tcW w:w="1446" w:type="pct"/>
            <w:vMerge w:val="restart"/>
            <w:shd w:val="clear" w:color="auto" w:fill="DBE5F1" w:themeFill="accent1" w:themeFillTint="33"/>
            <w:vAlign w:val="center"/>
          </w:tcPr>
          <w:p w14:paraId="58E2D20F" w14:textId="77777777" w:rsidR="00645424" w:rsidRPr="00337E7A" w:rsidRDefault="00645424" w:rsidP="005D4A86">
            <w:pPr>
              <w:jc w:val="center"/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00337E7A">
              <w:rPr>
                <w:rFonts w:asciiTheme="minorHAnsi" w:hAnsiTheme="minorHAnsi" w:cs="Arial"/>
                <w:b/>
                <w:sz w:val="21"/>
                <w:szCs w:val="21"/>
              </w:rPr>
              <w:t>Descrizione del controllo</w:t>
            </w:r>
          </w:p>
        </w:tc>
        <w:tc>
          <w:tcPr>
            <w:tcW w:w="1244" w:type="pct"/>
            <w:gridSpan w:val="3"/>
            <w:shd w:val="clear" w:color="auto" w:fill="DBE5F1" w:themeFill="accent1" w:themeFillTint="33"/>
            <w:vAlign w:val="center"/>
          </w:tcPr>
          <w:p w14:paraId="10A16577" w14:textId="77777777" w:rsidR="00645424" w:rsidRPr="00337E7A" w:rsidRDefault="00645424" w:rsidP="005D4A86">
            <w:pPr>
              <w:jc w:val="center"/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00337E7A">
              <w:rPr>
                <w:rFonts w:asciiTheme="minorHAnsi" w:hAnsiTheme="minorHAnsi" w:cs="Arial"/>
                <w:b/>
                <w:sz w:val="21"/>
                <w:szCs w:val="21"/>
              </w:rPr>
              <w:t>Esito del controllo</w:t>
            </w:r>
          </w:p>
        </w:tc>
        <w:tc>
          <w:tcPr>
            <w:tcW w:w="797" w:type="pct"/>
            <w:vMerge w:val="restart"/>
            <w:shd w:val="clear" w:color="auto" w:fill="DBE5F1" w:themeFill="accent1" w:themeFillTint="33"/>
            <w:vAlign w:val="center"/>
          </w:tcPr>
          <w:p w14:paraId="1ABE3BCF" w14:textId="77777777" w:rsidR="00645424" w:rsidRPr="00337E7A" w:rsidRDefault="00645424" w:rsidP="005D4A86">
            <w:pPr>
              <w:jc w:val="center"/>
              <w:rPr>
                <w:rFonts w:asciiTheme="minorHAnsi" w:hAnsiTheme="minorHAnsi" w:cs="Arial"/>
                <w:b/>
                <w:sz w:val="21"/>
                <w:szCs w:val="21"/>
              </w:rPr>
            </w:pPr>
            <w:r>
              <w:rPr>
                <w:rFonts w:asciiTheme="minorHAnsi" w:hAnsiTheme="minorHAnsi" w:cs="Arial"/>
                <w:b/>
                <w:sz w:val="21"/>
                <w:szCs w:val="21"/>
              </w:rPr>
              <w:t>Documentazione di riferimento per il controllo</w:t>
            </w:r>
          </w:p>
        </w:tc>
        <w:tc>
          <w:tcPr>
            <w:tcW w:w="724" w:type="pct"/>
            <w:vMerge w:val="restart"/>
            <w:shd w:val="clear" w:color="auto" w:fill="DBE5F1" w:themeFill="accent1" w:themeFillTint="33"/>
            <w:vAlign w:val="center"/>
          </w:tcPr>
          <w:p w14:paraId="0F0922CF" w14:textId="77777777" w:rsidR="00645424" w:rsidRPr="00337E7A" w:rsidRDefault="00645424" w:rsidP="005D4A86">
            <w:pPr>
              <w:jc w:val="center"/>
              <w:rPr>
                <w:rFonts w:asciiTheme="minorHAnsi" w:hAnsiTheme="minorHAnsi" w:cs="Arial"/>
                <w:b/>
                <w:sz w:val="21"/>
                <w:szCs w:val="21"/>
              </w:rPr>
            </w:pPr>
            <w:r>
              <w:rPr>
                <w:rFonts w:asciiTheme="minorHAnsi" w:hAnsiTheme="minorHAnsi" w:cs="Arial"/>
                <w:b/>
                <w:sz w:val="21"/>
                <w:szCs w:val="21"/>
              </w:rPr>
              <w:t>Estremi della documentazione di riferimento</w:t>
            </w:r>
          </w:p>
        </w:tc>
        <w:tc>
          <w:tcPr>
            <w:tcW w:w="789" w:type="pct"/>
            <w:vMerge w:val="restart"/>
            <w:shd w:val="clear" w:color="auto" w:fill="DBE5F1" w:themeFill="accent1" w:themeFillTint="33"/>
            <w:vAlign w:val="center"/>
          </w:tcPr>
          <w:p w14:paraId="6C8911EC" w14:textId="77777777" w:rsidR="00645424" w:rsidRPr="00337E7A" w:rsidRDefault="00645424" w:rsidP="005D4A86">
            <w:pPr>
              <w:jc w:val="center"/>
              <w:rPr>
                <w:rFonts w:asciiTheme="minorHAnsi" w:hAnsiTheme="minorHAnsi" w:cs="Arial"/>
                <w:b/>
                <w:sz w:val="21"/>
                <w:szCs w:val="21"/>
              </w:rPr>
            </w:pPr>
            <w:r w:rsidRPr="00337E7A">
              <w:rPr>
                <w:rFonts w:asciiTheme="minorHAnsi" w:hAnsiTheme="minorHAnsi" w:cs="Arial"/>
                <w:b/>
                <w:sz w:val="21"/>
                <w:szCs w:val="21"/>
              </w:rPr>
              <w:t>Note</w:t>
            </w:r>
          </w:p>
        </w:tc>
      </w:tr>
      <w:tr w:rsidR="00503B44" w:rsidRPr="00337E7A" w14:paraId="0F39A057" w14:textId="77777777" w:rsidTr="00503B44">
        <w:trPr>
          <w:trHeight w:val="120"/>
          <w:tblHeader/>
        </w:trPr>
        <w:tc>
          <w:tcPr>
            <w:tcW w:w="1446" w:type="pct"/>
            <w:vMerge/>
            <w:shd w:val="clear" w:color="auto" w:fill="DBE5F1" w:themeFill="accent1" w:themeFillTint="33"/>
          </w:tcPr>
          <w:p w14:paraId="4190CCCD" w14:textId="77777777" w:rsidR="00645424" w:rsidRPr="00337E7A" w:rsidRDefault="00645424" w:rsidP="005D4A86">
            <w:pPr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398" w:type="pct"/>
            <w:shd w:val="clear" w:color="auto" w:fill="F3F3F3"/>
            <w:vAlign w:val="center"/>
          </w:tcPr>
          <w:p w14:paraId="6B0D9EF3" w14:textId="77777777" w:rsidR="00645424" w:rsidRPr="00337E7A" w:rsidRDefault="00645424" w:rsidP="005D4A86">
            <w:pPr>
              <w:jc w:val="center"/>
              <w:rPr>
                <w:rFonts w:asciiTheme="minorHAnsi" w:hAnsiTheme="minorHAnsi" w:cs="Arial"/>
                <w:b/>
                <w:i/>
                <w:sz w:val="21"/>
                <w:szCs w:val="21"/>
              </w:rPr>
            </w:pPr>
            <w:r w:rsidRPr="00337E7A">
              <w:rPr>
                <w:rFonts w:asciiTheme="minorHAnsi" w:hAnsiTheme="minorHAnsi" w:cs="Arial"/>
                <w:b/>
                <w:i/>
                <w:sz w:val="21"/>
                <w:szCs w:val="21"/>
              </w:rPr>
              <w:t>Positivo</w:t>
            </w:r>
          </w:p>
          <w:p w14:paraId="0497BF40" w14:textId="77777777" w:rsidR="00645424" w:rsidRPr="00337E7A" w:rsidRDefault="00645424" w:rsidP="005D4A86">
            <w:pPr>
              <w:jc w:val="center"/>
              <w:rPr>
                <w:rFonts w:asciiTheme="minorHAnsi" w:hAnsiTheme="minorHAnsi" w:cs="Arial"/>
                <w:b/>
                <w:i/>
                <w:sz w:val="21"/>
                <w:szCs w:val="21"/>
              </w:rPr>
            </w:pPr>
            <w:r w:rsidRPr="00337E7A">
              <w:rPr>
                <w:rFonts w:asciiTheme="minorHAnsi" w:hAnsiTheme="minorHAnsi" w:cs="Arial"/>
                <w:b/>
                <w:i/>
                <w:sz w:val="21"/>
                <w:szCs w:val="21"/>
              </w:rPr>
              <w:t>(Si)</w:t>
            </w:r>
          </w:p>
        </w:tc>
        <w:tc>
          <w:tcPr>
            <w:tcW w:w="435" w:type="pct"/>
            <w:shd w:val="clear" w:color="auto" w:fill="F3F3F3"/>
            <w:vAlign w:val="center"/>
          </w:tcPr>
          <w:p w14:paraId="4C90AE2D" w14:textId="77777777" w:rsidR="00645424" w:rsidRPr="00337E7A" w:rsidRDefault="00645424" w:rsidP="005D4A86">
            <w:pPr>
              <w:jc w:val="center"/>
              <w:rPr>
                <w:rFonts w:asciiTheme="minorHAnsi" w:hAnsiTheme="minorHAnsi" w:cs="Arial"/>
                <w:b/>
                <w:i/>
                <w:sz w:val="21"/>
                <w:szCs w:val="21"/>
              </w:rPr>
            </w:pPr>
            <w:r w:rsidRPr="00337E7A">
              <w:rPr>
                <w:rFonts w:asciiTheme="minorHAnsi" w:hAnsiTheme="minorHAnsi" w:cs="Arial"/>
                <w:b/>
                <w:i/>
                <w:sz w:val="21"/>
                <w:szCs w:val="21"/>
              </w:rPr>
              <w:t>Negativo</w:t>
            </w:r>
          </w:p>
          <w:p w14:paraId="6576C977" w14:textId="77777777" w:rsidR="00645424" w:rsidRPr="00337E7A" w:rsidRDefault="00645424" w:rsidP="005D4A86">
            <w:pPr>
              <w:jc w:val="center"/>
              <w:rPr>
                <w:rFonts w:asciiTheme="minorHAnsi" w:hAnsiTheme="minorHAnsi" w:cs="Arial"/>
                <w:b/>
                <w:i/>
                <w:sz w:val="21"/>
                <w:szCs w:val="21"/>
              </w:rPr>
            </w:pPr>
            <w:r w:rsidRPr="00337E7A">
              <w:rPr>
                <w:rFonts w:asciiTheme="minorHAnsi" w:hAnsiTheme="minorHAnsi" w:cs="Arial"/>
                <w:b/>
                <w:i/>
                <w:sz w:val="21"/>
                <w:szCs w:val="21"/>
              </w:rPr>
              <w:t>(No)</w:t>
            </w:r>
          </w:p>
        </w:tc>
        <w:tc>
          <w:tcPr>
            <w:tcW w:w="411" w:type="pct"/>
            <w:shd w:val="clear" w:color="auto" w:fill="F3F3F3"/>
            <w:vAlign w:val="center"/>
          </w:tcPr>
          <w:p w14:paraId="191BC142" w14:textId="77777777" w:rsidR="00645424" w:rsidRPr="00337E7A" w:rsidRDefault="00645424" w:rsidP="005D4A86">
            <w:pPr>
              <w:jc w:val="center"/>
              <w:rPr>
                <w:rFonts w:asciiTheme="minorHAnsi" w:hAnsiTheme="minorHAnsi" w:cs="Arial"/>
                <w:sz w:val="21"/>
                <w:szCs w:val="21"/>
              </w:rPr>
            </w:pPr>
            <w:r w:rsidRPr="00337E7A">
              <w:rPr>
                <w:rFonts w:asciiTheme="minorHAnsi" w:hAnsiTheme="minorHAnsi" w:cs="Arial"/>
                <w:b/>
                <w:i/>
                <w:sz w:val="21"/>
                <w:szCs w:val="21"/>
              </w:rPr>
              <w:t>Non applicabile (N.A.)</w:t>
            </w:r>
          </w:p>
        </w:tc>
        <w:tc>
          <w:tcPr>
            <w:tcW w:w="797" w:type="pct"/>
            <w:vMerge/>
          </w:tcPr>
          <w:p w14:paraId="58D1D173" w14:textId="77777777" w:rsidR="00645424" w:rsidRPr="00337E7A" w:rsidRDefault="00645424" w:rsidP="005D4A86">
            <w:pPr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724" w:type="pct"/>
            <w:vMerge/>
          </w:tcPr>
          <w:p w14:paraId="045D05C4" w14:textId="77777777" w:rsidR="00645424" w:rsidRPr="00337E7A" w:rsidRDefault="00645424" w:rsidP="005D4A86">
            <w:pPr>
              <w:rPr>
                <w:rFonts w:asciiTheme="minorHAnsi" w:hAnsiTheme="minorHAnsi" w:cs="Arial"/>
                <w:sz w:val="21"/>
                <w:szCs w:val="21"/>
              </w:rPr>
            </w:pPr>
          </w:p>
        </w:tc>
        <w:tc>
          <w:tcPr>
            <w:tcW w:w="789" w:type="pct"/>
            <w:vMerge/>
          </w:tcPr>
          <w:p w14:paraId="7FB2F3A3" w14:textId="77777777" w:rsidR="00645424" w:rsidRPr="00337E7A" w:rsidRDefault="00645424" w:rsidP="005D4A86">
            <w:pPr>
              <w:rPr>
                <w:rFonts w:asciiTheme="minorHAnsi" w:hAnsiTheme="minorHAnsi" w:cs="Arial"/>
                <w:sz w:val="21"/>
                <w:szCs w:val="21"/>
              </w:rPr>
            </w:pPr>
          </w:p>
        </w:tc>
      </w:tr>
      <w:tr w:rsidR="003A3881" w:rsidRPr="006853DA" w14:paraId="4A438A02" w14:textId="77777777" w:rsidTr="00EF3F3B">
        <w:trPr>
          <w:trHeight w:val="1321"/>
        </w:trPr>
        <w:tc>
          <w:tcPr>
            <w:tcW w:w="1446" w:type="pct"/>
            <w:vAlign w:val="center"/>
          </w:tcPr>
          <w:p w14:paraId="30C8E147" w14:textId="271684C4" w:rsidR="003A3881" w:rsidRPr="0044523E" w:rsidRDefault="003A3881" w:rsidP="005F73FC">
            <w:pPr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</w:pPr>
            <w:r w:rsidRPr="0044523E"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  <w:t xml:space="preserve">1.1. L'iniziativa è stata realizzata nel termine previsto dal </w:t>
            </w:r>
            <w:r w:rsidR="002E6AF9"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  <w:t>Decreto n. 370 del 19 maggio 2021</w:t>
            </w:r>
            <w:r w:rsidR="002E6AF9" w:rsidRPr="0044523E"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  <w:t>?</w:t>
            </w:r>
            <w:r w:rsidRPr="0044523E"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  <w:t>?</w:t>
            </w:r>
          </w:p>
          <w:p w14:paraId="2577390F" w14:textId="77777777" w:rsidR="003A3881" w:rsidRPr="0044523E" w:rsidRDefault="003A3881" w:rsidP="005F73FC">
            <w:pPr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</w:pPr>
          </w:p>
          <w:p w14:paraId="69D4CD3D" w14:textId="77777777" w:rsidR="003A3881" w:rsidRPr="00C27388" w:rsidRDefault="003A3881" w:rsidP="005F73FC">
            <w:pPr>
              <w:rPr>
                <w:rFonts w:ascii="Arial" w:hAnsi="Arial" w:cs="Arial"/>
                <w:color w:val="000000"/>
              </w:rPr>
            </w:pPr>
            <w:r w:rsidRPr="0044523E"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  <w:t>1.2. Sono stati presentati ricorsi?</w:t>
            </w:r>
          </w:p>
        </w:tc>
        <w:tc>
          <w:tcPr>
            <w:tcW w:w="398" w:type="pct"/>
          </w:tcPr>
          <w:p w14:paraId="23D2805E" w14:textId="77777777" w:rsidR="003A3881" w:rsidRPr="006853DA" w:rsidRDefault="003A3881" w:rsidP="005D4A86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</w:tcPr>
          <w:p w14:paraId="5D935C81" w14:textId="77777777" w:rsidR="003A3881" w:rsidRDefault="003A3881" w:rsidP="005D4A86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7950B034" w14:textId="77777777" w:rsidR="00CA3BD2" w:rsidRDefault="00CA3BD2" w:rsidP="005D4A86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2784B7F3" w14:textId="77777777" w:rsidR="00CA3BD2" w:rsidRDefault="00CA3BD2" w:rsidP="005D4A86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29919EE6" w14:textId="77777777" w:rsidR="00CA3BD2" w:rsidRPr="006853DA" w:rsidRDefault="00CA3BD2" w:rsidP="00E21523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411" w:type="pct"/>
          </w:tcPr>
          <w:p w14:paraId="5289AB2E" w14:textId="77777777" w:rsidR="00CA3BD2" w:rsidRPr="006853DA" w:rsidRDefault="00CA3BD2" w:rsidP="005D4A86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797" w:type="pct"/>
          </w:tcPr>
          <w:p w14:paraId="0678E472" w14:textId="77777777" w:rsidR="003A3881" w:rsidRPr="006853DA" w:rsidRDefault="003A3881" w:rsidP="005D4A86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724" w:type="pct"/>
          </w:tcPr>
          <w:p w14:paraId="66E0AFFF" w14:textId="77777777" w:rsidR="003A3881" w:rsidRPr="006853DA" w:rsidRDefault="003A3881" w:rsidP="005D4A86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789" w:type="pct"/>
          </w:tcPr>
          <w:p w14:paraId="54CCA785" w14:textId="77777777" w:rsidR="003A3881" w:rsidRPr="006853DA" w:rsidRDefault="003A3881" w:rsidP="005D4A86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3A3881" w:rsidRPr="006A4DD6" w14:paraId="7335B8EA" w14:textId="77777777" w:rsidTr="00503B44">
        <w:trPr>
          <w:trHeight w:val="1415"/>
        </w:trPr>
        <w:tc>
          <w:tcPr>
            <w:tcW w:w="1446" w:type="pct"/>
          </w:tcPr>
          <w:p w14:paraId="1C124FC3" w14:textId="77777777" w:rsidR="003A3881" w:rsidRPr="006853DA" w:rsidRDefault="003A3881" w:rsidP="005F73F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  <w:lang w:eastAsia="it-IT"/>
              </w:rPr>
            </w:pPr>
            <w:r>
              <w:rPr>
                <w:rFonts w:asciiTheme="minorHAnsi" w:hAnsiTheme="minorHAnsi" w:cs="Times"/>
                <w:sz w:val="22"/>
                <w:szCs w:val="22"/>
                <w:lang w:eastAsia="it-IT"/>
              </w:rPr>
              <w:t xml:space="preserve">2 </w:t>
            </w:r>
            <w:r w:rsidRPr="001932A4">
              <w:rPr>
                <w:rFonts w:asciiTheme="minorHAnsi" w:hAnsiTheme="minorHAnsi" w:cs="Times"/>
                <w:sz w:val="22"/>
                <w:szCs w:val="22"/>
                <w:lang w:eastAsia="it-IT"/>
              </w:rPr>
              <w:t>L’impresa agevolata è esistente e operativa e l’investimento è stato effettivamente realizzato?</w:t>
            </w:r>
          </w:p>
        </w:tc>
        <w:tc>
          <w:tcPr>
            <w:tcW w:w="398" w:type="pct"/>
          </w:tcPr>
          <w:p w14:paraId="058AA7F0" w14:textId="77777777" w:rsidR="003A3881" w:rsidRPr="006A4DD6" w:rsidRDefault="003A3881" w:rsidP="005D4A86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435" w:type="pct"/>
          </w:tcPr>
          <w:p w14:paraId="3359493A" w14:textId="77777777" w:rsidR="003A3881" w:rsidRPr="006A4DD6" w:rsidRDefault="003A3881" w:rsidP="005D4A86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411" w:type="pct"/>
          </w:tcPr>
          <w:p w14:paraId="035B01E7" w14:textId="77777777" w:rsidR="003A3881" w:rsidRPr="006A4DD6" w:rsidRDefault="003A3881" w:rsidP="005D4A86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797" w:type="pct"/>
          </w:tcPr>
          <w:p w14:paraId="5564A780" w14:textId="77777777" w:rsidR="003A3881" w:rsidRPr="006A4DD6" w:rsidRDefault="003A3881" w:rsidP="005D4A86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724" w:type="pct"/>
          </w:tcPr>
          <w:p w14:paraId="117AB644" w14:textId="77777777" w:rsidR="003A3881" w:rsidRPr="006A4DD6" w:rsidRDefault="003A3881" w:rsidP="005D4A86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789" w:type="pct"/>
          </w:tcPr>
          <w:p w14:paraId="2BAEFD3C" w14:textId="77777777" w:rsidR="003A3881" w:rsidRPr="006A4DD6" w:rsidRDefault="003A3881" w:rsidP="005D4A86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="Times"/>
                <w:bCs/>
                <w:sz w:val="22"/>
                <w:szCs w:val="22"/>
                <w:lang w:eastAsia="it-IT"/>
              </w:rPr>
            </w:pPr>
          </w:p>
        </w:tc>
      </w:tr>
      <w:tr w:rsidR="003A3881" w:rsidRPr="006853DA" w14:paraId="692800D2" w14:textId="77777777" w:rsidTr="00503B44">
        <w:trPr>
          <w:trHeight w:val="20"/>
        </w:trPr>
        <w:tc>
          <w:tcPr>
            <w:tcW w:w="1446" w:type="pct"/>
          </w:tcPr>
          <w:p w14:paraId="6F03EC34" w14:textId="77777777" w:rsidR="003A3881" w:rsidRPr="006853DA" w:rsidRDefault="003A3881" w:rsidP="005F73F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  <w:lang w:eastAsia="it-IT"/>
              </w:rPr>
            </w:pPr>
            <w:r>
              <w:rPr>
                <w:rFonts w:asciiTheme="minorHAnsi" w:hAnsiTheme="minorHAnsi" w:cs="Times"/>
                <w:sz w:val="22"/>
                <w:szCs w:val="22"/>
                <w:lang w:eastAsia="it-IT"/>
              </w:rPr>
              <w:t xml:space="preserve">3 </w:t>
            </w:r>
            <w:r w:rsidRPr="001932A4">
              <w:rPr>
                <w:rFonts w:asciiTheme="minorHAnsi" w:hAnsiTheme="minorHAnsi" w:cs="Times"/>
                <w:sz w:val="22"/>
                <w:szCs w:val="22"/>
                <w:lang w:eastAsia="it-IT"/>
              </w:rPr>
              <w:t>Il beneficiario ha assolto agli obblighi di informazione e pubblicità stabiliti dalle politiche comunitarie?</w:t>
            </w:r>
          </w:p>
        </w:tc>
        <w:tc>
          <w:tcPr>
            <w:tcW w:w="398" w:type="pct"/>
          </w:tcPr>
          <w:p w14:paraId="04898932" w14:textId="77777777" w:rsidR="003A3881" w:rsidRPr="006853DA" w:rsidRDefault="003A3881" w:rsidP="005D4A8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35" w:type="pct"/>
          </w:tcPr>
          <w:p w14:paraId="2B60F1D9" w14:textId="77777777" w:rsidR="003A3881" w:rsidRPr="006853DA" w:rsidRDefault="003A3881" w:rsidP="005D4A8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11" w:type="pct"/>
          </w:tcPr>
          <w:p w14:paraId="412ACB87" w14:textId="77777777" w:rsidR="003A3881" w:rsidRPr="006853DA" w:rsidRDefault="003A3881" w:rsidP="005D4A8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97" w:type="pct"/>
          </w:tcPr>
          <w:p w14:paraId="21CECEA4" w14:textId="77777777" w:rsidR="003A3881" w:rsidRPr="006853DA" w:rsidRDefault="003A3881" w:rsidP="005D4A8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24" w:type="pct"/>
          </w:tcPr>
          <w:p w14:paraId="15DA1FD4" w14:textId="77777777" w:rsidR="003A3881" w:rsidRPr="006853DA" w:rsidRDefault="003A3881" w:rsidP="005D4A8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89" w:type="pct"/>
          </w:tcPr>
          <w:p w14:paraId="6C03CEF8" w14:textId="77777777" w:rsidR="003A3881" w:rsidRPr="006853DA" w:rsidRDefault="003A3881" w:rsidP="005D4A8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3EB45487" w14:textId="77777777" w:rsidR="00DB4374" w:rsidRDefault="00DB4374" w:rsidP="00F82AC0">
      <w:pPr>
        <w:jc w:val="center"/>
        <w:rPr>
          <w:rFonts w:asciiTheme="minorHAnsi" w:hAnsiTheme="minorHAnsi"/>
          <w:sz w:val="16"/>
          <w:szCs w:val="16"/>
        </w:rPr>
      </w:pPr>
    </w:p>
    <w:p w14:paraId="271B8986" w14:textId="77777777" w:rsidR="00221766" w:rsidRPr="00337E7A" w:rsidRDefault="00221766" w:rsidP="004C6341">
      <w:pPr>
        <w:spacing w:before="240"/>
        <w:rPr>
          <w:rFonts w:asciiTheme="minorHAnsi" w:hAnsiTheme="minorHAnsi"/>
          <w:sz w:val="22"/>
          <w:szCs w:val="22"/>
        </w:rPr>
      </w:pPr>
      <w:r w:rsidRPr="00337E7A">
        <w:rPr>
          <w:rFonts w:asciiTheme="minorHAnsi" w:hAnsiTheme="minorHAnsi"/>
          <w:sz w:val="22"/>
          <w:szCs w:val="22"/>
        </w:rPr>
        <w:t>Verifica eseguita da ______________________________</w:t>
      </w:r>
      <w:r w:rsidRPr="00337E7A">
        <w:rPr>
          <w:rFonts w:asciiTheme="minorHAnsi" w:hAnsiTheme="minorHAnsi"/>
          <w:i/>
          <w:sz w:val="22"/>
          <w:szCs w:val="22"/>
        </w:rPr>
        <w:t>(Nome e cognome)</w:t>
      </w:r>
    </w:p>
    <w:p w14:paraId="6677A248" w14:textId="77777777" w:rsidR="00221766" w:rsidRPr="00337E7A" w:rsidRDefault="00221766" w:rsidP="00221766">
      <w:pPr>
        <w:rPr>
          <w:rFonts w:asciiTheme="minorHAnsi" w:hAnsiTheme="minorHAnsi"/>
          <w:sz w:val="22"/>
          <w:szCs w:val="22"/>
        </w:rPr>
      </w:pPr>
    </w:p>
    <w:p w14:paraId="1699A4BC" w14:textId="77777777" w:rsidR="00221766" w:rsidRPr="00337E7A" w:rsidRDefault="00221766" w:rsidP="00221766">
      <w:pPr>
        <w:rPr>
          <w:rFonts w:asciiTheme="minorHAnsi" w:hAnsiTheme="minorHAnsi"/>
          <w:sz w:val="22"/>
          <w:szCs w:val="22"/>
        </w:rPr>
      </w:pPr>
    </w:p>
    <w:p w14:paraId="1F518E73" w14:textId="77777777" w:rsidR="00221766" w:rsidRPr="00337E7A" w:rsidRDefault="00221766" w:rsidP="00221766">
      <w:pPr>
        <w:rPr>
          <w:rFonts w:asciiTheme="minorHAnsi" w:hAnsiTheme="minorHAnsi"/>
          <w:sz w:val="22"/>
          <w:szCs w:val="22"/>
        </w:rPr>
      </w:pPr>
      <w:r w:rsidRPr="00337E7A">
        <w:rPr>
          <w:rFonts w:asciiTheme="minorHAnsi" w:hAnsiTheme="minorHAnsi"/>
          <w:sz w:val="22"/>
          <w:szCs w:val="22"/>
        </w:rPr>
        <w:t xml:space="preserve">Data </w:t>
      </w:r>
      <w:r w:rsidRPr="00337E7A">
        <w:rPr>
          <w:rFonts w:asciiTheme="minorHAnsi" w:hAnsiTheme="minorHAnsi"/>
          <w:sz w:val="22"/>
          <w:szCs w:val="22"/>
        </w:rPr>
        <w:tab/>
        <w:t>__/__/____</w:t>
      </w:r>
      <w:r w:rsidRPr="00337E7A">
        <w:rPr>
          <w:rFonts w:asciiTheme="minorHAnsi" w:hAnsiTheme="minorHAnsi"/>
          <w:sz w:val="22"/>
          <w:szCs w:val="22"/>
        </w:rPr>
        <w:tab/>
      </w:r>
      <w:r w:rsidRPr="00337E7A">
        <w:rPr>
          <w:rFonts w:asciiTheme="minorHAnsi" w:hAnsiTheme="minorHAnsi"/>
          <w:sz w:val="22"/>
          <w:szCs w:val="22"/>
        </w:rPr>
        <w:tab/>
      </w:r>
      <w:r w:rsidRPr="00337E7A">
        <w:rPr>
          <w:rFonts w:asciiTheme="minorHAnsi" w:hAnsiTheme="minorHAnsi"/>
          <w:sz w:val="22"/>
          <w:szCs w:val="22"/>
        </w:rPr>
        <w:tab/>
      </w:r>
      <w:r w:rsidRPr="00337E7A">
        <w:rPr>
          <w:rFonts w:asciiTheme="minorHAnsi" w:hAnsiTheme="minorHAnsi"/>
          <w:sz w:val="22"/>
          <w:szCs w:val="22"/>
        </w:rPr>
        <w:tab/>
      </w:r>
      <w:r w:rsidRPr="00337E7A">
        <w:rPr>
          <w:rFonts w:asciiTheme="minorHAnsi" w:hAnsiTheme="minorHAnsi"/>
          <w:sz w:val="22"/>
          <w:szCs w:val="22"/>
        </w:rPr>
        <w:tab/>
      </w:r>
      <w:r w:rsidRPr="00337E7A">
        <w:rPr>
          <w:rFonts w:asciiTheme="minorHAnsi" w:hAnsiTheme="minorHAnsi"/>
          <w:sz w:val="22"/>
          <w:szCs w:val="22"/>
        </w:rPr>
        <w:tab/>
      </w:r>
      <w:r w:rsidRPr="00337E7A">
        <w:rPr>
          <w:rFonts w:asciiTheme="minorHAnsi" w:hAnsiTheme="minorHAnsi"/>
          <w:sz w:val="22"/>
          <w:szCs w:val="22"/>
        </w:rPr>
        <w:tab/>
      </w:r>
      <w:r w:rsidRPr="00337E7A">
        <w:rPr>
          <w:rFonts w:asciiTheme="minorHAnsi" w:hAnsiTheme="minorHAnsi"/>
          <w:sz w:val="22"/>
          <w:szCs w:val="22"/>
        </w:rPr>
        <w:tab/>
      </w:r>
      <w:r w:rsidRPr="00337E7A">
        <w:rPr>
          <w:rFonts w:asciiTheme="minorHAnsi" w:hAnsiTheme="minorHAnsi"/>
          <w:sz w:val="22"/>
          <w:szCs w:val="22"/>
        </w:rPr>
        <w:tab/>
      </w:r>
      <w:r w:rsidRPr="00337E7A">
        <w:rPr>
          <w:rFonts w:asciiTheme="minorHAnsi" w:hAnsiTheme="minorHAnsi"/>
          <w:sz w:val="22"/>
          <w:szCs w:val="22"/>
        </w:rPr>
        <w:tab/>
      </w:r>
      <w:r w:rsidRPr="00337E7A">
        <w:rPr>
          <w:rFonts w:asciiTheme="minorHAnsi" w:hAnsiTheme="minorHAnsi"/>
          <w:sz w:val="22"/>
          <w:szCs w:val="22"/>
        </w:rPr>
        <w:tab/>
      </w:r>
      <w:r w:rsidRPr="00337E7A">
        <w:rPr>
          <w:rFonts w:asciiTheme="minorHAnsi" w:hAnsiTheme="minorHAnsi"/>
          <w:sz w:val="22"/>
          <w:szCs w:val="22"/>
        </w:rPr>
        <w:tab/>
      </w:r>
      <w:r w:rsidRPr="00337E7A">
        <w:rPr>
          <w:rFonts w:asciiTheme="minorHAnsi" w:hAnsiTheme="minorHAnsi"/>
          <w:sz w:val="22"/>
          <w:szCs w:val="22"/>
        </w:rPr>
        <w:tab/>
        <w:t>Firma</w:t>
      </w:r>
    </w:p>
    <w:p w14:paraId="16D29690" w14:textId="77777777" w:rsidR="00221766" w:rsidRPr="00337E7A" w:rsidRDefault="00221766" w:rsidP="00221766">
      <w:pPr>
        <w:ind w:left="9360" w:firstLine="720"/>
        <w:rPr>
          <w:rFonts w:asciiTheme="minorHAnsi" w:hAnsiTheme="minorHAnsi"/>
          <w:sz w:val="22"/>
          <w:szCs w:val="22"/>
        </w:rPr>
      </w:pPr>
      <w:r w:rsidRPr="00337E7A">
        <w:rPr>
          <w:rFonts w:asciiTheme="minorHAnsi" w:hAnsiTheme="minorHAnsi"/>
          <w:sz w:val="22"/>
          <w:szCs w:val="22"/>
        </w:rPr>
        <w:t>_______________________</w:t>
      </w:r>
    </w:p>
    <w:sectPr w:rsidR="00221766" w:rsidRPr="00337E7A" w:rsidSect="00632AC9">
      <w:headerReference w:type="even" r:id="rId12"/>
      <w:headerReference w:type="default" r:id="rId13"/>
      <w:footerReference w:type="even" r:id="rId14"/>
      <w:headerReference w:type="first" r:id="rId15"/>
      <w:footerReference w:type="first" r:id="rId16"/>
      <w:pgSz w:w="16838" w:h="11906" w:orient="landscape"/>
      <w:pgMar w:top="1021" w:right="1021" w:bottom="851" w:left="1021" w:header="993" w:footer="449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90DB98" w14:textId="77777777" w:rsidR="002E3592" w:rsidRDefault="002E3592">
      <w:r>
        <w:separator/>
      </w:r>
    </w:p>
  </w:endnote>
  <w:endnote w:type="continuationSeparator" w:id="0">
    <w:p w14:paraId="35818573" w14:textId="77777777" w:rsidR="002E3592" w:rsidRDefault="002E3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gency FB">
    <w:charset w:val="00"/>
    <w:family w:val="swiss"/>
    <w:pitch w:val="variable"/>
    <w:sig w:usb0="00000003" w:usb1="00000000" w:usb2="00000000" w:usb3="00000000" w:csb0="00000001" w:csb1="00000000"/>
  </w:font>
  <w:font w:name="BookAntiqua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52170" w14:textId="77777777" w:rsidR="003A28EA" w:rsidRPr="003A28EA" w:rsidRDefault="003A28EA">
    <w:pPr>
      <w:pStyle w:val="Pidipagina"/>
      <w:jc w:val="right"/>
      <w:rPr>
        <w:rFonts w:asciiTheme="minorHAnsi" w:hAnsiTheme="minorHAnsi"/>
        <w:sz w:val="22"/>
        <w:szCs w:val="22"/>
      </w:rPr>
    </w:pPr>
  </w:p>
  <w:p w14:paraId="21F080CF" w14:textId="77777777" w:rsidR="009B38BD" w:rsidRDefault="009B38BD" w:rsidP="009B38BD">
    <w:pPr>
      <w:pStyle w:val="Pidipagina"/>
      <w:jc w:val="right"/>
      <w:rPr>
        <w:rFonts w:asciiTheme="minorHAnsi" w:hAnsiTheme="minorHAnsi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40441400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14:paraId="20AD51B1" w14:textId="77777777" w:rsidR="003A28EA" w:rsidRPr="003A28EA" w:rsidRDefault="003A28EA">
        <w:pPr>
          <w:pStyle w:val="Pidipagina"/>
          <w:jc w:val="right"/>
          <w:rPr>
            <w:rFonts w:asciiTheme="minorHAnsi" w:hAnsiTheme="minorHAnsi"/>
            <w:sz w:val="22"/>
            <w:szCs w:val="22"/>
          </w:rPr>
        </w:pPr>
        <w:r w:rsidRPr="003A28EA">
          <w:rPr>
            <w:rFonts w:asciiTheme="minorHAnsi" w:hAnsiTheme="minorHAnsi"/>
            <w:sz w:val="22"/>
            <w:szCs w:val="22"/>
          </w:rPr>
          <w:fldChar w:fldCharType="begin"/>
        </w:r>
        <w:r w:rsidRPr="003A28EA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3A28EA">
          <w:rPr>
            <w:rFonts w:asciiTheme="minorHAnsi" w:hAnsiTheme="minorHAnsi"/>
            <w:sz w:val="22"/>
            <w:szCs w:val="22"/>
          </w:rPr>
          <w:fldChar w:fldCharType="separate"/>
        </w:r>
        <w:r w:rsidR="007E488A">
          <w:rPr>
            <w:rFonts w:asciiTheme="minorHAnsi" w:hAnsiTheme="minorHAnsi"/>
            <w:noProof/>
            <w:sz w:val="22"/>
            <w:szCs w:val="22"/>
          </w:rPr>
          <w:t>6</w:t>
        </w:r>
        <w:r w:rsidRPr="003A28EA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14:paraId="3423BAC9" w14:textId="77777777" w:rsidR="003A28EA" w:rsidRDefault="003A28E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0B4AE" w14:textId="77777777" w:rsidR="008E5317" w:rsidRDefault="008E5317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26F2A" w14:textId="77777777" w:rsidR="008E5317" w:rsidRDefault="008E531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6BD7E" w14:textId="77777777" w:rsidR="002E3592" w:rsidRDefault="002E3592">
      <w:r>
        <w:separator/>
      </w:r>
    </w:p>
  </w:footnote>
  <w:footnote w:type="continuationSeparator" w:id="0">
    <w:p w14:paraId="65E6D859" w14:textId="77777777" w:rsidR="002E3592" w:rsidRDefault="002E35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4CCD0" w14:textId="75960FB8" w:rsidR="00AD475C" w:rsidRDefault="003E0F76" w:rsidP="00AD475C">
    <w:pPr>
      <w:pStyle w:val="Intestazione"/>
      <w:jc w:val="center"/>
    </w:pPr>
    <w:r w:rsidRPr="00186CB3">
      <w:rPr>
        <w:noProof/>
      </w:rPr>
      <w:drawing>
        <wp:inline distT="0" distB="0" distL="0" distR="0" wp14:anchorId="18E5F604" wp14:editId="491BA7C8">
          <wp:extent cx="5575300" cy="857250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53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FF738" w14:textId="54BD77C4" w:rsidR="00AD475C" w:rsidRPr="00B3062D" w:rsidRDefault="009760B1" w:rsidP="00B3062D">
    <w:pPr>
      <w:pStyle w:val="Intestazione"/>
    </w:pPr>
    <w:r w:rsidRPr="00186CB3">
      <w:rPr>
        <w:noProof/>
      </w:rPr>
      <w:drawing>
        <wp:inline distT="0" distB="0" distL="0" distR="0" wp14:anchorId="03A87804" wp14:editId="7110F4D0">
          <wp:extent cx="5575300" cy="857250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53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CDAED" w14:textId="77777777" w:rsidR="008E5317" w:rsidRDefault="008E5317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A27C2" w14:textId="77777777" w:rsidR="008E5317" w:rsidRDefault="008E5317">
    <w:pPr>
      <w:pStyle w:val="Intestazion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E632B" w14:textId="77777777" w:rsidR="008E5317" w:rsidRDefault="008E531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 w:hint="default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color w:val="3366FF"/>
        <w:lang w:val="it-IT"/>
      </w:rPr>
    </w:lvl>
  </w:abstractNum>
  <w:abstractNum w:abstractNumId="2" w15:restartNumberingAfterBreak="0">
    <w:nsid w:val="00000003"/>
    <w:multiLevelType w:val="singleLevel"/>
    <w:tmpl w:val="EB40A9A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  <w:sz w:val="28"/>
        <w:szCs w:val="20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0"/>
        <w:szCs w:val="2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0"/>
        <w:szCs w:val="2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0"/>
        <w:szCs w:val="2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0"/>
        <w:szCs w:val="2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0"/>
        <w:szCs w:val="2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0"/>
        <w:szCs w:val="2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0"/>
        <w:szCs w:val="20"/>
      </w:rPr>
    </w:lvl>
  </w:abstractNum>
  <w:abstractNum w:abstractNumId="5" w15:restartNumberingAfterBreak="0">
    <w:nsid w:val="0A5C239A"/>
    <w:multiLevelType w:val="hybridMultilevel"/>
    <w:tmpl w:val="F3BC15A0"/>
    <w:lvl w:ilvl="0" w:tplc="AAA8974E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786ACA"/>
    <w:multiLevelType w:val="hybridMultilevel"/>
    <w:tmpl w:val="F104A6AC"/>
    <w:lvl w:ilvl="0" w:tplc="8AE041A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7" w15:restartNumberingAfterBreak="0">
    <w:nsid w:val="1E85002B"/>
    <w:multiLevelType w:val="hybridMultilevel"/>
    <w:tmpl w:val="4E407A4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BF4EC2"/>
    <w:multiLevelType w:val="hybridMultilevel"/>
    <w:tmpl w:val="E3B081CC"/>
    <w:lvl w:ilvl="0" w:tplc="040801D6">
      <w:start w:val="1"/>
      <w:numFmt w:val="bullet"/>
      <w:lvlText w:val="-"/>
      <w:lvlJc w:val="left"/>
      <w:pPr>
        <w:ind w:left="1440" w:hanging="360"/>
      </w:pPr>
      <w:rPr>
        <w:rFonts w:ascii="Agency FB" w:hAnsi="Agency FB" w:hint="default"/>
        <w:b/>
        <w:color w:val="auto"/>
        <w:sz w:val="28"/>
        <w:szCs w:val="2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63035A9"/>
    <w:multiLevelType w:val="hybridMultilevel"/>
    <w:tmpl w:val="89F87B2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BF145A"/>
    <w:multiLevelType w:val="hybridMultilevel"/>
    <w:tmpl w:val="00868AAE"/>
    <w:lvl w:ilvl="0" w:tplc="C64E530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CB0502"/>
    <w:multiLevelType w:val="hybridMultilevel"/>
    <w:tmpl w:val="574A4440"/>
    <w:lvl w:ilvl="0" w:tplc="C7F6E45E">
      <w:numFmt w:val="bullet"/>
      <w:lvlText w:val="-"/>
      <w:lvlJc w:val="left"/>
      <w:pPr>
        <w:ind w:left="720" w:hanging="360"/>
      </w:pPr>
      <w:rPr>
        <w:rFonts w:ascii="Arial" w:eastAsia="BookAntiqua,Italic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724B75"/>
    <w:multiLevelType w:val="hybridMultilevel"/>
    <w:tmpl w:val="FD7AE5B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6"/>
  </w:num>
  <w:num w:numId="8">
    <w:abstractNumId w:val="5"/>
  </w:num>
  <w:num w:numId="9">
    <w:abstractNumId w:val="10"/>
  </w:num>
  <w:num w:numId="10">
    <w:abstractNumId w:val="7"/>
  </w:num>
  <w:num w:numId="11">
    <w:abstractNumId w:val="11"/>
  </w:num>
  <w:num w:numId="12">
    <w:abstractNumId w:val="1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68AF"/>
    <w:rsid w:val="00017A6B"/>
    <w:rsid w:val="00065EC7"/>
    <w:rsid w:val="00080E5A"/>
    <w:rsid w:val="000A120F"/>
    <w:rsid w:val="000A1F88"/>
    <w:rsid w:val="000B749F"/>
    <w:rsid w:val="000D2282"/>
    <w:rsid w:val="000D7F03"/>
    <w:rsid w:val="0010719E"/>
    <w:rsid w:val="0012183F"/>
    <w:rsid w:val="00121881"/>
    <w:rsid w:val="0014659E"/>
    <w:rsid w:val="0015680E"/>
    <w:rsid w:val="00162879"/>
    <w:rsid w:val="001741BF"/>
    <w:rsid w:val="001831EB"/>
    <w:rsid w:val="00185385"/>
    <w:rsid w:val="001932A4"/>
    <w:rsid w:val="00195158"/>
    <w:rsid w:val="001D5B23"/>
    <w:rsid w:val="00221766"/>
    <w:rsid w:val="0023011F"/>
    <w:rsid w:val="00234691"/>
    <w:rsid w:val="00247435"/>
    <w:rsid w:val="002637ED"/>
    <w:rsid w:val="002668AF"/>
    <w:rsid w:val="00277041"/>
    <w:rsid w:val="002812C8"/>
    <w:rsid w:val="00284192"/>
    <w:rsid w:val="00297AAB"/>
    <w:rsid w:val="002A2FE3"/>
    <w:rsid w:val="002B3D8A"/>
    <w:rsid w:val="002C1C34"/>
    <w:rsid w:val="002D569E"/>
    <w:rsid w:val="002D7F43"/>
    <w:rsid w:val="002E3592"/>
    <w:rsid w:val="002E5B4C"/>
    <w:rsid w:val="002E6AF9"/>
    <w:rsid w:val="00303F6F"/>
    <w:rsid w:val="0031313D"/>
    <w:rsid w:val="00333898"/>
    <w:rsid w:val="00337E7A"/>
    <w:rsid w:val="003A22E5"/>
    <w:rsid w:val="003A28EA"/>
    <w:rsid w:val="003A3881"/>
    <w:rsid w:val="003B4E77"/>
    <w:rsid w:val="003D0F3E"/>
    <w:rsid w:val="003D4E76"/>
    <w:rsid w:val="003E0F76"/>
    <w:rsid w:val="003E77C0"/>
    <w:rsid w:val="00411DA4"/>
    <w:rsid w:val="004133A6"/>
    <w:rsid w:val="0045084C"/>
    <w:rsid w:val="004C5915"/>
    <w:rsid w:val="004C5A0C"/>
    <w:rsid w:val="004C6341"/>
    <w:rsid w:val="004D3FEE"/>
    <w:rsid w:val="00503B44"/>
    <w:rsid w:val="005129EE"/>
    <w:rsid w:val="00522928"/>
    <w:rsid w:val="00536144"/>
    <w:rsid w:val="0054096F"/>
    <w:rsid w:val="00595E00"/>
    <w:rsid w:val="005967AE"/>
    <w:rsid w:val="005C7D73"/>
    <w:rsid w:val="005E3DFD"/>
    <w:rsid w:val="00632AC9"/>
    <w:rsid w:val="006334BD"/>
    <w:rsid w:val="00645424"/>
    <w:rsid w:val="006A761D"/>
    <w:rsid w:val="006D67F4"/>
    <w:rsid w:val="006E6472"/>
    <w:rsid w:val="006E6AA8"/>
    <w:rsid w:val="0070134C"/>
    <w:rsid w:val="00722547"/>
    <w:rsid w:val="0073706D"/>
    <w:rsid w:val="0074101C"/>
    <w:rsid w:val="007457F8"/>
    <w:rsid w:val="00751FBD"/>
    <w:rsid w:val="0075251F"/>
    <w:rsid w:val="00756EEC"/>
    <w:rsid w:val="00762153"/>
    <w:rsid w:val="007C170B"/>
    <w:rsid w:val="007C3BAD"/>
    <w:rsid w:val="007E488A"/>
    <w:rsid w:val="00817390"/>
    <w:rsid w:val="00823FB9"/>
    <w:rsid w:val="00833D2C"/>
    <w:rsid w:val="00841BB1"/>
    <w:rsid w:val="0086196F"/>
    <w:rsid w:val="00861D2C"/>
    <w:rsid w:val="008D75EE"/>
    <w:rsid w:val="008E5317"/>
    <w:rsid w:val="00955034"/>
    <w:rsid w:val="0096786E"/>
    <w:rsid w:val="009760B1"/>
    <w:rsid w:val="0098028F"/>
    <w:rsid w:val="009B38BD"/>
    <w:rsid w:val="00A4702B"/>
    <w:rsid w:val="00A57B7A"/>
    <w:rsid w:val="00A60E3C"/>
    <w:rsid w:val="00AA383D"/>
    <w:rsid w:val="00AB6C8F"/>
    <w:rsid w:val="00AD1492"/>
    <w:rsid w:val="00AD475C"/>
    <w:rsid w:val="00B246B3"/>
    <w:rsid w:val="00B25136"/>
    <w:rsid w:val="00B3062D"/>
    <w:rsid w:val="00B3090E"/>
    <w:rsid w:val="00B35E79"/>
    <w:rsid w:val="00B77232"/>
    <w:rsid w:val="00BB3A12"/>
    <w:rsid w:val="00BD15F9"/>
    <w:rsid w:val="00BD6519"/>
    <w:rsid w:val="00BF4E8F"/>
    <w:rsid w:val="00C06E66"/>
    <w:rsid w:val="00C27431"/>
    <w:rsid w:val="00C9548F"/>
    <w:rsid w:val="00C95BB6"/>
    <w:rsid w:val="00CA3BD2"/>
    <w:rsid w:val="00D10E93"/>
    <w:rsid w:val="00D33221"/>
    <w:rsid w:val="00D3597E"/>
    <w:rsid w:val="00D547EA"/>
    <w:rsid w:val="00D91D55"/>
    <w:rsid w:val="00D93068"/>
    <w:rsid w:val="00D933FD"/>
    <w:rsid w:val="00DA6D41"/>
    <w:rsid w:val="00DB4374"/>
    <w:rsid w:val="00DB703A"/>
    <w:rsid w:val="00DD0386"/>
    <w:rsid w:val="00DF1B13"/>
    <w:rsid w:val="00E21523"/>
    <w:rsid w:val="00E64219"/>
    <w:rsid w:val="00E67650"/>
    <w:rsid w:val="00EA32D3"/>
    <w:rsid w:val="00EA58AE"/>
    <w:rsid w:val="00EC536B"/>
    <w:rsid w:val="00EF36C9"/>
    <w:rsid w:val="00F24485"/>
    <w:rsid w:val="00F27CB2"/>
    <w:rsid w:val="00F3747A"/>
    <w:rsid w:val="00F571DA"/>
    <w:rsid w:val="00F82AC0"/>
    <w:rsid w:val="00FA0CD7"/>
    <w:rsid w:val="00FC2936"/>
    <w:rsid w:val="00FE4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2782235"/>
  <w15:docId w15:val="{B33FE2CE-5911-47AD-BA7E-4F1054773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bCs/>
      <w:sz w:val="20"/>
      <w:szCs w:val="20"/>
      <w:lang w:val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 w:cs="Wingdings" w:hint="default"/>
      <w:color w:val="3366FF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Wingdings" w:hAnsi="Wingdings" w:cs="Wingdings" w:hint="default"/>
      <w:color w:val="3366FF"/>
      <w:lang w:val="it-IT"/>
    </w:rPr>
  </w:style>
  <w:style w:type="character" w:customStyle="1" w:styleId="WW8Num3z0">
    <w:name w:val="WW8Num3z0"/>
    <w:rPr>
      <w:rFonts w:hint="default"/>
      <w:b/>
      <w:color w:val="FF0000"/>
      <w:sz w:val="28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Symbol" w:hAnsi="Symbol" w:cs="Symbol" w:hint="default"/>
      <w:color w:val="3366FF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2z5">
    <w:name w:val="WW8Num2z5"/>
    <w:rPr>
      <w:rFonts w:ascii="Wingdings" w:hAnsi="Wingdings" w:cs="Wingdings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  <w:rPr>
      <w:rFonts w:hint="default"/>
      <w:color w:val="3366FF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Wingdings" w:hAnsi="Wingdings" w:cs="Wingdings" w:hint="default"/>
      <w:color w:val="3366FF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Wingdings" w:hAnsi="Wingdings" w:cs="Wingdings" w:hint="default"/>
      <w:color w:val="3366FF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Wingdings" w:hAnsi="Wingdings" w:cs="Wingdings" w:hint="default"/>
      <w:color w:val="3366FF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Wingdings" w:hAnsi="Wingdings" w:cs="Wingdings" w:hint="default"/>
      <w:color w:val="3366FF"/>
      <w:sz w:val="18"/>
      <w:szCs w:val="22"/>
      <w:lang w:val="it-I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ascii="Wingdings" w:hAnsi="Wingdings" w:cs="Wingdings" w:hint="default"/>
      <w:color w:val="3366FF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ascii="Wingdings" w:hAnsi="Wingdings" w:cs="Wingdings" w:hint="default"/>
      <w:color w:val="3366FF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color w:val="0000FF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Wingdings" w:hAnsi="Wingdings" w:cs="Wingdings" w:hint="default"/>
      <w:color w:val="3366FF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ascii="Wingdings" w:hAnsi="Wingdings" w:cs="Wingdings" w:hint="default"/>
      <w:color w:val="3366FF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ascii="Wingdings" w:hAnsi="Wingdings" w:cs="Wingdings" w:hint="default"/>
      <w:color w:val="3366FF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ascii="Wingdings" w:hAnsi="Wingdings" w:cs="Wingdings" w:hint="default"/>
      <w:color w:val="3366FF"/>
      <w:sz w:val="22"/>
      <w:szCs w:val="22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ascii="Wingdings" w:hAnsi="Wingdings" w:cs="Wingdings" w:hint="default"/>
      <w:color w:val="3366FF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Wingdings" w:hAnsi="Wingdings" w:cs="Wingdings" w:hint="default"/>
      <w:color w:val="3366FF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b/>
      <w:color w:val="FF0000"/>
      <w:sz w:val="28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Wingdings" w:hAnsi="Wingdings" w:cs="Wingdings" w:hint="default"/>
      <w:color w:val="3366FF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ascii="Symbol" w:hAnsi="Symbol" w:cs="Symbo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b/>
      <w:bCs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color w:val="0000FF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  <w:b w:val="0"/>
      <w:color w:val="auto"/>
      <w:sz w:val="22"/>
      <w:szCs w:val="22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Carpredefinitoparagrafo1">
    <w:name w:val="Car. predefinito paragrafo1"/>
  </w:style>
  <w:style w:type="character" w:styleId="Numeropagina">
    <w:name w:val="page number"/>
    <w:basedOn w:val="Carpredefinitoparagrafo1"/>
  </w:style>
  <w:style w:type="character" w:customStyle="1" w:styleId="Rimandocommento1">
    <w:name w:val="Rimando commento1"/>
    <w:rPr>
      <w:sz w:val="16"/>
      <w:szCs w:val="16"/>
    </w:rPr>
  </w:style>
  <w:style w:type="character" w:styleId="Enfasigrassetto">
    <w:name w:val="Strong"/>
    <w:qFormat/>
    <w:rPr>
      <w:b/>
      <w:bCs/>
    </w:rPr>
  </w:style>
  <w:style w:type="character" w:customStyle="1" w:styleId="PidipaginaCarattere">
    <w:name w:val="Piè di pagina Carattere"/>
    <w:uiPriority w:val="99"/>
    <w:rPr>
      <w:sz w:val="24"/>
      <w:szCs w:val="24"/>
    </w:rPr>
  </w:style>
  <w:style w:type="character" w:customStyle="1" w:styleId="Caratteredellanota">
    <w:name w:val="Carattere della nota"/>
    <w:rPr>
      <w:vertAlign w:val="superscript"/>
    </w:rPr>
  </w:style>
  <w:style w:type="character" w:customStyle="1" w:styleId="TestonotadichiusuraCarattere">
    <w:name w:val="Testo nota di chiusura Carattere"/>
  </w:style>
  <w:style w:type="character" w:customStyle="1" w:styleId="Caratterenotadichiusura">
    <w:name w:val="Carattere nota di chiusura"/>
    <w:rPr>
      <w:vertAlign w:val="superscript"/>
    </w:rPr>
  </w:style>
  <w:style w:type="character" w:customStyle="1" w:styleId="Punti">
    <w:name w:val="Punti"/>
    <w:rPr>
      <w:rFonts w:ascii="OpenSymbol" w:eastAsia="OpenSymbol" w:hAnsi="OpenSymbol" w:cs="OpenSymbol"/>
      <w:sz w:val="20"/>
      <w:szCs w:val="20"/>
    </w:rPr>
  </w:style>
  <w:style w:type="character" w:styleId="Enfasicorsivo">
    <w:name w:val="Emphasis"/>
    <w:uiPriority w:val="20"/>
    <w:qFormat/>
    <w:rPr>
      <w:i/>
      <w:iCs/>
    </w:rPr>
  </w:style>
  <w:style w:type="character" w:customStyle="1" w:styleId="Caratteredinumerazione">
    <w:name w:val="Carattere di numerazione"/>
  </w:style>
  <w:style w:type="character" w:styleId="Rimandonotaapidipagina">
    <w:name w:val="footnote reference"/>
    <w:rPr>
      <w:vertAlign w:val="superscript"/>
    </w:rPr>
  </w:style>
  <w:style w:type="character" w:styleId="Rimandonotadichiusura">
    <w:name w:val="endnote reference"/>
    <w:rPr>
      <w:vertAlign w:val="superscript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Lucida Sans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styleId="Intestazione">
    <w:name w:val="header"/>
    <w:basedOn w:val="Normale"/>
  </w:style>
  <w:style w:type="paragraph" w:styleId="Pidipagina">
    <w:name w:val="footer"/>
    <w:basedOn w:val="Normale"/>
    <w:uiPriority w:val="99"/>
  </w:style>
  <w:style w:type="paragraph" w:styleId="Titolo">
    <w:name w:val="Title"/>
    <w:basedOn w:val="Normale"/>
    <w:next w:val="Sottotitolo"/>
    <w:qFormat/>
    <w:pPr>
      <w:widowControl w:val="0"/>
      <w:autoSpaceDE w:val="0"/>
      <w:jc w:val="center"/>
    </w:pPr>
    <w:rPr>
      <w:b/>
      <w:bCs/>
      <w:sz w:val="32"/>
      <w:szCs w:val="32"/>
    </w:rPr>
  </w:style>
  <w:style w:type="paragraph" w:styleId="Sottotitolo">
    <w:name w:val="Subtitle"/>
    <w:basedOn w:val="Intestazione1"/>
    <w:next w:val="Corpotesto"/>
    <w:qFormat/>
    <w:pPr>
      <w:jc w:val="center"/>
    </w:pPr>
    <w:rPr>
      <w:i/>
      <w:iCs/>
    </w:rPr>
  </w:style>
  <w:style w:type="paragraph" w:customStyle="1" w:styleId="Testocommento1">
    <w:name w:val="Testo commento1"/>
    <w:basedOn w:val="Normale"/>
    <w:rPr>
      <w:sz w:val="20"/>
      <w:szCs w:val="20"/>
    </w:rPr>
  </w:style>
  <w:style w:type="paragraph" w:styleId="Soggettocommento">
    <w:name w:val="annotation subject"/>
    <w:basedOn w:val="Testocommento1"/>
    <w:next w:val="Testocommento1"/>
    <w:rPr>
      <w:b/>
      <w:bCs/>
      <w:lang w:val="en-GB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</w:style>
  <w:style w:type="paragraph" w:styleId="Paragrafoelenco">
    <w:name w:val="List Paragraph"/>
    <w:basedOn w:val="Normale"/>
    <w:uiPriority w:val="99"/>
    <w:qFormat/>
    <w:pPr>
      <w:ind w:left="720"/>
    </w:pPr>
  </w:style>
  <w:style w:type="paragraph" w:styleId="Testonotadichiusura">
    <w:name w:val="endnote text"/>
    <w:basedOn w:val="Normale"/>
    <w:rPr>
      <w:sz w:val="20"/>
      <w:szCs w:val="20"/>
    </w:rPr>
  </w:style>
  <w:style w:type="paragraph" w:customStyle="1" w:styleId="Paragrafoelenco1">
    <w:name w:val="Paragrafo elenco1"/>
    <w:basedOn w:val="Normale"/>
    <w:pPr>
      <w:ind w:left="720"/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Testonotaapidipagina">
    <w:name w:val="footnote text"/>
    <w:basedOn w:val="Normale"/>
    <w:pPr>
      <w:suppressLineNumbers/>
      <w:ind w:left="283" w:hanging="283"/>
    </w:pPr>
    <w:rPr>
      <w:sz w:val="20"/>
      <w:szCs w:val="20"/>
    </w:rPr>
  </w:style>
  <w:style w:type="character" w:customStyle="1" w:styleId="apple-converted-space">
    <w:name w:val="apple-converted-space"/>
    <w:basedOn w:val="Carpredefinitoparagrafo"/>
    <w:rsid w:val="002346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818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C559B-AF83-4F47-8772-A506D3D5F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1315</Words>
  <Characters>7497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Check list</vt:lpstr>
    </vt:vector>
  </TitlesOfParts>
  <Company>INVITALIA</Company>
  <LinksUpToDate>false</LinksUpToDate>
  <CharactersWithSpaces>8795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Check list</dc:title>
  <dc:creator>Eleonora Sgreccia</dc:creator>
  <cp:lastModifiedBy>Gallo Sergio</cp:lastModifiedBy>
  <cp:revision>11</cp:revision>
  <cp:lastPrinted>2016-09-09T13:10:00Z</cp:lastPrinted>
  <dcterms:created xsi:type="dcterms:W3CDTF">2017-11-30T15:40:00Z</dcterms:created>
  <dcterms:modified xsi:type="dcterms:W3CDTF">2022-03-03T09:08:00Z</dcterms:modified>
</cp:coreProperties>
</file>